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27" w:rsidRDefault="00EE740D" w:rsidP="00A5373A">
      <w:pPr>
        <w:pStyle w:val="Normale1"/>
        <w:spacing w:after="0" w:line="240" w:lineRule="auto"/>
        <w:jc w:val="right"/>
        <w:rPr>
          <w:rStyle w:val="Carpredefinitoparagrafo1"/>
          <w:rFonts w:ascii="Century Gothic" w:hAnsi="Century Gothic" w:cs="Calibri"/>
        </w:rPr>
      </w:pPr>
      <w:r w:rsidRPr="007107A3">
        <w:rPr>
          <w:rStyle w:val="Carpredefinitoparagrafo1"/>
          <w:rFonts w:ascii="Century Gothic" w:hAnsi="Century Gothic" w:cs="Calibri"/>
        </w:rPr>
        <w:t>A</w:t>
      </w:r>
      <w:r w:rsidR="003368E9">
        <w:rPr>
          <w:rStyle w:val="Carpredefinitoparagrafo1"/>
          <w:rFonts w:ascii="Century Gothic" w:hAnsi="Century Gothic" w:cs="Calibri"/>
        </w:rPr>
        <w:t>llegato a</w:t>
      </w:r>
      <w:r w:rsidR="002626E5">
        <w:rPr>
          <w:rStyle w:val="Carpredefinitoparagrafo1"/>
          <w:rFonts w:ascii="Century Gothic" w:hAnsi="Century Gothic" w:cs="Calibri"/>
        </w:rPr>
        <w:t>.2</w:t>
      </w:r>
    </w:p>
    <w:p w:rsidR="00CD25D3" w:rsidRDefault="00CD25D3" w:rsidP="00A5373A">
      <w:pPr>
        <w:pStyle w:val="Normale1"/>
        <w:spacing w:after="0" w:line="240" w:lineRule="auto"/>
        <w:jc w:val="right"/>
        <w:rPr>
          <w:rStyle w:val="Carpredefinitoparagrafo1"/>
          <w:rFonts w:ascii="Century Gothic" w:hAnsi="Century Gothic" w:cs="Calibri"/>
        </w:rPr>
      </w:pPr>
    </w:p>
    <w:p w:rsidR="00A5373A" w:rsidRPr="00A5373A" w:rsidRDefault="00A5373A" w:rsidP="00293423">
      <w:pPr>
        <w:pStyle w:val="Normale1"/>
        <w:spacing w:after="0" w:line="240" w:lineRule="auto"/>
        <w:jc w:val="right"/>
        <w:rPr>
          <w:rFonts w:ascii="Century Gothic" w:hAnsi="Century Gothic"/>
          <w:i/>
        </w:rPr>
      </w:pPr>
      <w:r w:rsidRPr="00A5373A">
        <w:rPr>
          <w:rFonts w:ascii="Century Gothic" w:hAnsi="Century Gothic"/>
          <w:i/>
        </w:rPr>
        <w:t>Da redigere su carta intestata del soggetto gestore</w:t>
      </w:r>
    </w:p>
    <w:p w:rsidR="00A5373A" w:rsidRPr="007107A3" w:rsidRDefault="00A5373A" w:rsidP="00293423">
      <w:pPr>
        <w:pStyle w:val="Normale1"/>
        <w:spacing w:after="0" w:line="240" w:lineRule="auto"/>
        <w:jc w:val="right"/>
        <w:rPr>
          <w:rFonts w:ascii="Century Gothic" w:hAnsi="Century Gothic" w:cs="Calibri"/>
        </w:rPr>
      </w:pPr>
    </w:p>
    <w:p w:rsidR="00C552C3" w:rsidRPr="00C552C3" w:rsidRDefault="00C552C3" w:rsidP="00C552C3">
      <w:pPr>
        <w:suppressAutoHyphens w:val="0"/>
        <w:autoSpaceDE/>
        <w:spacing w:line="240" w:lineRule="auto"/>
        <w:ind w:hanging="284"/>
        <w:jc w:val="both"/>
        <w:textAlignment w:val="auto"/>
        <w:rPr>
          <w:rFonts w:ascii="Century Gothic" w:eastAsia="Times New Roman" w:hAnsi="Century Gothic" w:cs="Times New Roman"/>
          <w:i/>
          <w:color w:val="auto"/>
          <w:kern w:val="0"/>
          <w:sz w:val="22"/>
          <w:szCs w:val="22"/>
          <w:lang w:eastAsia="it-IT" w:bidi="ar-SA"/>
        </w:rPr>
      </w:pPr>
      <w:r>
        <w:rPr>
          <w:rFonts w:ascii="Century Gothic" w:eastAsia="Times New Roman" w:hAnsi="Century Gothic" w:cs="Tahoma"/>
          <w:caps/>
          <w:color w:val="auto"/>
          <w:kern w:val="0"/>
          <w:sz w:val="22"/>
          <w:szCs w:val="22"/>
          <w:lang w:eastAsia="it-IT" w:bidi="ar-SA"/>
        </w:rPr>
        <w:tab/>
      </w:r>
      <w:r w:rsidRPr="00C552C3">
        <w:rPr>
          <w:rFonts w:ascii="Century Gothic" w:eastAsia="Times New Roman" w:hAnsi="Century Gothic" w:cs="Tahoma"/>
          <w:caps/>
          <w:color w:val="auto"/>
          <w:kern w:val="0"/>
          <w:sz w:val="22"/>
          <w:szCs w:val="22"/>
          <w:lang w:eastAsia="it-IT" w:bidi="ar-SA"/>
        </w:rPr>
        <w:t>MANIFESTAZIONE DI INTERESSE FINALIZZATA AD INDIVIDUARE SOGGETTI PARTNER PER LA REALIZZAZIONE, SUL TERRITORIO DELL’ATS DELLA MONTAGNA, DEL PROGETTO DI SENSIBILIZZAZIONE, INFORMAZIONE E FORMAZIONE NELL’AMBITO DELLE INIZIATIVE A FAVORE DEI MINORI CHE FREQUENTANO NIDI E MICRONIDI DEFINITE DALLA DGR XI/1638/2019 E DAL DECRETO REGIONALE n. 8788 del 18/06/2019 IN ATTUAZIONE DELL’ART. 2 DELLA LEGGE REGIONALE 6 DICEMBRE 2018 N.18</w:t>
      </w:r>
    </w:p>
    <w:p w:rsidR="00C552C3" w:rsidRDefault="00C552C3" w:rsidP="00293423">
      <w:pPr>
        <w:pStyle w:val="Titolo3"/>
        <w:numPr>
          <w:ilvl w:val="0"/>
          <w:numId w:val="0"/>
        </w:numPr>
        <w:spacing w:before="0" w:after="0" w:line="240" w:lineRule="auto"/>
        <w:jc w:val="center"/>
        <w:rPr>
          <w:rFonts w:ascii="Century Gothic" w:hAnsi="Century Gothic" w:cs="Arial"/>
          <w:bCs w:val="0"/>
          <w:iCs w:val="0"/>
          <w:sz w:val="24"/>
        </w:rPr>
      </w:pPr>
    </w:p>
    <w:p w:rsidR="0001190C" w:rsidRDefault="00515CC4" w:rsidP="00293423">
      <w:pPr>
        <w:pStyle w:val="Titolo3"/>
        <w:numPr>
          <w:ilvl w:val="0"/>
          <w:numId w:val="0"/>
        </w:numPr>
        <w:spacing w:before="0" w:after="0" w:line="240" w:lineRule="auto"/>
        <w:jc w:val="center"/>
        <w:rPr>
          <w:rFonts w:ascii="Century Gothic" w:hAnsi="Century Gothic" w:cs="Arial"/>
          <w:bCs w:val="0"/>
          <w:iCs w:val="0"/>
          <w:sz w:val="24"/>
        </w:rPr>
      </w:pPr>
      <w:r w:rsidRPr="00515CC4">
        <w:rPr>
          <w:rFonts w:ascii="Century Gothic" w:hAnsi="Century Gothic" w:cs="Arial"/>
          <w:bCs w:val="0"/>
          <w:iCs w:val="0"/>
          <w:sz w:val="24"/>
        </w:rPr>
        <w:t>PROPOSTA DI COLLABORAZIONE</w:t>
      </w:r>
    </w:p>
    <w:p w:rsidR="00C552C3" w:rsidRPr="00C552C3" w:rsidRDefault="00C552C3" w:rsidP="00C552C3">
      <w:pPr>
        <w:pStyle w:val="Normale1"/>
      </w:pPr>
    </w:p>
    <w:p w:rsidR="00515CC4" w:rsidRDefault="004820BD" w:rsidP="00293423">
      <w:pPr>
        <w:pStyle w:val="Normale1"/>
        <w:spacing w:after="0" w:line="240" w:lineRule="auto"/>
      </w:pPr>
      <w:r>
        <w:t xml:space="preserve">ENTE </w:t>
      </w:r>
      <w:r w:rsidR="00515CC4">
        <w:t>PROPO</w:t>
      </w:r>
      <w:r w:rsidR="004B1992">
        <w:t>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21"/>
      </w:tblGrid>
      <w:tr w:rsidR="004B1992" w:rsidTr="004B1992">
        <w:tc>
          <w:tcPr>
            <w:tcW w:w="9921" w:type="dxa"/>
          </w:tcPr>
          <w:p w:rsidR="004B1992" w:rsidRDefault="004B1992" w:rsidP="00293423">
            <w:pPr>
              <w:pStyle w:val="Normale1"/>
              <w:spacing w:after="0" w:line="240" w:lineRule="auto"/>
            </w:pPr>
          </w:p>
          <w:p w:rsidR="00CD25D3" w:rsidRDefault="00CD25D3" w:rsidP="00293423">
            <w:pPr>
              <w:pStyle w:val="Normale1"/>
              <w:spacing w:after="0" w:line="240" w:lineRule="auto"/>
            </w:pPr>
          </w:p>
        </w:tc>
      </w:tr>
    </w:tbl>
    <w:p w:rsidR="00515CC4" w:rsidRDefault="00515CC4" w:rsidP="00293423">
      <w:pPr>
        <w:pStyle w:val="Normale1"/>
        <w:spacing w:after="0" w:line="240" w:lineRule="auto"/>
      </w:pPr>
    </w:p>
    <w:p w:rsidR="00EB0FE0" w:rsidRDefault="00EB0FE0" w:rsidP="00293423">
      <w:pPr>
        <w:pStyle w:val="Normale1"/>
        <w:spacing w:after="0" w:line="240" w:lineRule="auto"/>
        <w:rPr>
          <w:b/>
        </w:rPr>
      </w:pPr>
    </w:p>
    <w:p w:rsidR="00915FFF" w:rsidRPr="00EB0FE0" w:rsidRDefault="00915FFF" w:rsidP="00293423">
      <w:pPr>
        <w:pStyle w:val="Normale1"/>
        <w:spacing w:after="0" w:line="240" w:lineRule="auto"/>
      </w:pPr>
      <w:r w:rsidRPr="00915FFF">
        <w:rPr>
          <w:b/>
        </w:rPr>
        <w:t>PER TUTTI GLI ENTI PROPONENTI</w:t>
      </w:r>
      <w:r w:rsidR="00EB0FE0">
        <w:rPr>
          <w:b/>
        </w:rPr>
        <w:t xml:space="preserve"> </w:t>
      </w:r>
      <w:r w:rsidR="00EB0FE0" w:rsidRPr="00EB0FE0">
        <w:t>(compilare i campi)</w:t>
      </w:r>
    </w:p>
    <w:p w:rsidR="00F71583" w:rsidRPr="00915FFF" w:rsidRDefault="00F71583" w:rsidP="00293423">
      <w:pPr>
        <w:pStyle w:val="Normale1"/>
        <w:spacing w:after="0" w:line="240" w:lineRule="auto"/>
        <w:rPr>
          <w:b/>
        </w:rPr>
      </w:pPr>
    </w:p>
    <w:p w:rsidR="00AA5358" w:rsidRPr="00293423" w:rsidRDefault="00176C40" w:rsidP="00293423">
      <w:pPr>
        <w:pStyle w:val="Normale1"/>
        <w:numPr>
          <w:ilvl w:val="0"/>
          <w:numId w:val="7"/>
        </w:numPr>
        <w:spacing w:after="0" w:line="240" w:lineRule="auto"/>
        <w:rPr>
          <w:rFonts w:ascii="Century Gothic" w:hAnsi="Century Gothic" w:cs="Arial"/>
          <w:b/>
          <w:sz w:val="22"/>
          <w:szCs w:val="22"/>
        </w:rPr>
      </w:pPr>
      <w:r w:rsidRPr="00293423">
        <w:rPr>
          <w:rFonts w:ascii="Century Gothic" w:hAnsi="Century Gothic" w:cs="Arial"/>
          <w:b/>
          <w:sz w:val="22"/>
          <w:szCs w:val="22"/>
        </w:rPr>
        <w:t>I</w:t>
      </w:r>
      <w:r w:rsidR="00AA5358" w:rsidRPr="00293423">
        <w:rPr>
          <w:rFonts w:ascii="Century Gothic" w:hAnsi="Century Gothic" w:cs="Arial"/>
          <w:b/>
          <w:sz w:val="22"/>
          <w:szCs w:val="22"/>
        </w:rPr>
        <w:t xml:space="preserve">ndicazione </w:t>
      </w:r>
      <w:r w:rsidR="00AC14DA" w:rsidRPr="00293423">
        <w:rPr>
          <w:rFonts w:ascii="Century Gothic" w:hAnsi="Century Gothic" w:cs="Arial"/>
          <w:b/>
          <w:sz w:val="22"/>
          <w:szCs w:val="22"/>
        </w:rPr>
        <w:t xml:space="preserve">e </w:t>
      </w:r>
      <w:r w:rsidR="00032036" w:rsidRPr="00293423">
        <w:rPr>
          <w:rFonts w:ascii="Century Gothic" w:hAnsi="Century Gothic" w:cs="Arial"/>
          <w:b/>
          <w:sz w:val="22"/>
          <w:szCs w:val="22"/>
        </w:rPr>
        <w:t xml:space="preserve">descrizione </w:t>
      </w:r>
      <w:r w:rsidR="00AA5358" w:rsidRPr="00293423">
        <w:rPr>
          <w:rFonts w:ascii="Century Gothic" w:hAnsi="Century Gothic" w:cs="Arial"/>
          <w:b/>
          <w:sz w:val="22"/>
          <w:szCs w:val="22"/>
        </w:rPr>
        <w:t>della/e azioni progettuali sotto indicate per le quali l’ente è interessato a concorrere</w:t>
      </w:r>
      <w:r w:rsidR="00354F33">
        <w:rPr>
          <w:rFonts w:ascii="Century Gothic" w:hAnsi="Century Gothic" w:cs="Arial"/>
          <w:b/>
          <w:sz w:val="22"/>
          <w:szCs w:val="22"/>
        </w:rPr>
        <w:t>:</w:t>
      </w:r>
    </w:p>
    <w:p w:rsidR="00AC14DA" w:rsidRDefault="00AC14DA" w:rsidP="00293423">
      <w:pPr>
        <w:pStyle w:val="Normale1"/>
        <w:spacing w:after="0" w:line="240" w:lineRule="auto"/>
        <w:ind w:left="360"/>
        <w:rPr>
          <w:rFonts w:ascii="Century Gothic" w:hAnsi="Century Gothic" w:cs="Arial"/>
          <w:sz w:val="22"/>
          <w:szCs w:val="22"/>
        </w:rPr>
      </w:pPr>
    </w:p>
    <w:p w:rsidR="00AA5358" w:rsidRPr="00BD7CAA" w:rsidRDefault="00AA5358" w:rsidP="00293423">
      <w:pPr>
        <w:pStyle w:val="Paragrafoelenco"/>
        <w:spacing w:line="240" w:lineRule="auto"/>
        <w:ind w:left="360"/>
        <w:jc w:val="both"/>
        <w:rPr>
          <w:rFonts w:ascii="Century Gothic" w:hAnsi="Century Gothic" w:cs="Century Gothic"/>
          <w:sz w:val="22"/>
          <w:szCs w:val="22"/>
        </w:rPr>
      </w:pPr>
      <w:r w:rsidRPr="00BD7CAA">
        <w:rPr>
          <w:rFonts w:ascii="Century Gothic" w:hAnsi="Century Gothic" w:cs="Century Gothic"/>
          <w:sz w:val="22"/>
          <w:szCs w:val="22"/>
        </w:rPr>
        <w:t>Azione 1 - CAMPAGNA di SENSIBILIZZAZIONE e INFORMAZIONE</w:t>
      </w:r>
    </w:p>
    <w:p w:rsidR="00AA5358" w:rsidRPr="00BD7CAA" w:rsidRDefault="00AA5358" w:rsidP="00293423">
      <w:pPr>
        <w:pStyle w:val="Paragrafoelenco"/>
        <w:autoSpaceDE/>
        <w:spacing w:line="240" w:lineRule="auto"/>
        <w:ind w:left="360"/>
        <w:jc w:val="both"/>
        <w:textAlignment w:val="auto"/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</w:pPr>
      <w:r w:rsidRPr="00BD7CAA"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  <w:t>Azione 2 - INFORMAZIONE ALLE FAMIGLIE</w:t>
      </w:r>
    </w:p>
    <w:p w:rsidR="00E63AD5" w:rsidRPr="00032036" w:rsidRDefault="00AA5358" w:rsidP="00293423">
      <w:pPr>
        <w:pStyle w:val="Normale1"/>
        <w:spacing w:after="0" w:line="240" w:lineRule="auto"/>
        <w:ind w:left="360"/>
      </w:pPr>
      <w:r w:rsidRPr="00BD7CAA">
        <w:rPr>
          <w:rFonts w:ascii="Century Gothic" w:eastAsia="Calibri" w:hAnsi="Century Gothic" w:cs="Arial"/>
          <w:color w:val="00000A"/>
          <w:sz w:val="22"/>
          <w:szCs w:val="22"/>
          <w:lang w:bidi="ar-SA"/>
        </w:rPr>
        <w:t>Azione 3 - FORMAZIONE AGLI OPERATORI</w:t>
      </w:r>
    </w:p>
    <w:p w:rsidR="00EE2BCB" w:rsidRPr="00970569" w:rsidRDefault="000C5338" w:rsidP="00EE2BCB">
      <w:pPr>
        <w:pStyle w:val="Normale1"/>
        <w:spacing w:after="0" w:line="240" w:lineRule="auto"/>
        <w:ind w:left="360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Descrivere l’</w:t>
      </w:r>
      <w:r w:rsidR="00AC14DA">
        <w:rPr>
          <w:rFonts w:ascii="Century Gothic" w:hAnsi="Century Gothic" w:cs="Arial"/>
          <w:sz w:val="22"/>
          <w:szCs w:val="22"/>
        </w:rPr>
        <w:t>azione</w:t>
      </w:r>
      <w:r>
        <w:rPr>
          <w:rFonts w:ascii="Century Gothic" w:hAnsi="Century Gothic" w:cs="Arial"/>
          <w:sz w:val="22"/>
          <w:szCs w:val="22"/>
        </w:rPr>
        <w:t>/azioni prescelte in termini di contenuti/modalità attuative/possibili collaborazioni, indicando o</w:t>
      </w:r>
      <w:r w:rsidR="00DD7A15" w:rsidRPr="00DD7A15">
        <w:rPr>
          <w:rFonts w:ascii="Century Gothic" w:hAnsi="Century Gothic" w:cs="Arial"/>
          <w:sz w:val="22"/>
          <w:szCs w:val="22"/>
        </w:rPr>
        <w:t>gni altro elemento utile a qualificare e sviluppare</w:t>
      </w:r>
      <w:r>
        <w:rPr>
          <w:rFonts w:ascii="Century Gothic" w:hAnsi="Century Gothic" w:cs="Arial"/>
          <w:sz w:val="22"/>
          <w:szCs w:val="22"/>
        </w:rPr>
        <w:t xml:space="preserve"> il </w:t>
      </w:r>
      <w:r w:rsidR="00B2362B">
        <w:rPr>
          <w:rFonts w:ascii="Century Gothic" w:hAnsi="Century Gothic" w:cs="Arial"/>
          <w:sz w:val="22"/>
          <w:szCs w:val="22"/>
        </w:rPr>
        <w:t xml:space="preserve"> processo di co-progettazione, </w:t>
      </w:r>
      <w:r>
        <w:rPr>
          <w:rFonts w:ascii="Century Gothic" w:hAnsi="Century Gothic" w:cs="Arial"/>
          <w:sz w:val="22"/>
          <w:szCs w:val="22"/>
        </w:rPr>
        <w:t>specificando</w:t>
      </w:r>
      <w:r w:rsidR="00B2362B">
        <w:rPr>
          <w:rFonts w:ascii="Century Gothic" w:hAnsi="Century Gothic" w:cs="Arial"/>
          <w:sz w:val="22"/>
          <w:szCs w:val="22"/>
        </w:rPr>
        <w:t xml:space="preserve"> nella proposta</w:t>
      </w:r>
      <w:r>
        <w:rPr>
          <w:rFonts w:ascii="Century Gothic" w:hAnsi="Century Gothic" w:cs="Arial"/>
          <w:sz w:val="22"/>
          <w:szCs w:val="22"/>
        </w:rPr>
        <w:t xml:space="preserve"> le </w:t>
      </w:r>
      <w:r w:rsidRPr="004B224E">
        <w:rPr>
          <w:rFonts w:ascii="Century Gothic" w:hAnsi="Century Gothic" w:cs="Arial"/>
          <w:b/>
          <w:sz w:val="22"/>
          <w:szCs w:val="22"/>
        </w:rPr>
        <w:t xml:space="preserve">risorse </w:t>
      </w:r>
      <w:r w:rsidR="00B2362B" w:rsidRPr="004B224E">
        <w:rPr>
          <w:rFonts w:ascii="Century Gothic" w:hAnsi="Century Gothic" w:cs="Arial"/>
          <w:b/>
          <w:sz w:val="22"/>
          <w:szCs w:val="22"/>
        </w:rPr>
        <w:t>umane</w:t>
      </w:r>
      <w:r w:rsidRPr="00CA29B3">
        <w:rPr>
          <w:rFonts w:ascii="Century Gothic" w:hAnsi="Century Gothic" w:cs="Arial"/>
          <w:sz w:val="22"/>
          <w:szCs w:val="22"/>
        </w:rPr>
        <w:t xml:space="preserve"> (indicare qualific</w:t>
      </w:r>
      <w:r w:rsidR="00B2362B" w:rsidRPr="00CA29B3">
        <w:rPr>
          <w:rFonts w:ascii="Century Gothic" w:hAnsi="Century Gothic" w:cs="Arial"/>
          <w:sz w:val="22"/>
          <w:szCs w:val="22"/>
        </w:rPr>
        <w:t>a/</w:t>
      </w:r>
      <w:r w:rsidRPr="00CA29B3">
        <w:rPr>
          <w:rFonts w:ascii="Century Gothic" w:hAnsi="Century Gothic" w:cs="Arial"/>
          <w:sz w:val="22"/>
          <w:szCs w:val="22"/>
        </w:rPr>
        <w:t xml:space="preserve"> </w:t>
      </w:r>
      <w:r w:rsidR="00B2362B" w:rsidRPr="00CA29B3">
        <w:rPr>
          <w:rFonts w:ascii="Century Gothic" w:hAnsi="Century Gothic" w:cs="Arial"/>
          <w:sz w:val="22"/>
          <w:szCs w:val="22"/>
        </w:rPr>
        <w:t>formazione/</w:t>
      </w:r>
      <w:r w:rsidRPr="00CA29B3">
        <w:rPr>
          <w:rFonts w:ascii="Century Gothic" w:hAnsi="Century Gothic" w:cs="Arial"/>
          <w:sz w:val="22"/>
          <w:szCs w:val="22"/>
        </w:rPr>
        <w:t>competenze specifiche nel settore</w:t>
      </w:r>
      <w:r w:rsidR="00B2362B" w:rsidRPr="00CA29B3">
        <w:rPr>
          <w:rFonts w:ascii="Century Gothic" w:hAnsi="Century Gothic" w:cs="Arial"/>
          <w:sz w:val="22"/>
          <w:szCs w:val="22"/>
        </w:rPr>
        <w:t xml:space="preserve"> e tempo dedicato</w:t>
      </w:r>
      <w:r w:rsidRPr="00CA29B3">
        <w:rPr>
          <w:rFonts w:ascii="Century Gothic" w:hAnsi="Century Gothic" w:cs="Arial"/>
          <w:sz w:val="22"/>
          <w:szCs w:val="22"/>
        </w:rPr>
        <w:t xml:space="preserve">) e/o le </w:t>
      </w:r>
      <w:r w:rsidRPr="004B224E">
        <w:rPr>
          <w:rFonts w:ascii="Century Gothic" w:hAnsi="Century Gothic" w:cs="Arial"/>
          <w:b/>
          <w:sz w:val="22"/>
          <w:szCs w:val="22"/>
        </w:rPr>
        <w:t>risorse</w:t>
      </w:r>
      <w:r w:rsidRPr="00CA29B3">
        <w:rPr>
          <w:rFonts w:ascii="Century Gothic" w:hAnsi="Century Gothic" w:cs="Arial"/>
          <w:sz w:val="22"/>
          <w:szCs w:val="22"/>
        </w:rPr>
        <w:t xml:space="preserve"> </w:t>
      </w:r>
      <w:r w:rsidRPr="004B224E">
        <w:rPr>
          <w:rFonts w:ascii="Century Gothic" w:hAnsi="Century Gothic" w:cs="Arial"/>
          <w:b/>
          <w:sz w:val="22"/>
          <w:szCs w:val="22"/>
        </w:rPr>
        <w:t>strumentali</w:t>
      </w:r>
      <w:r w:rsidRPr="00CA29B3">
        <w:rPr>
          <w:rFonts w:ascii="Century Gothic" w:hAnsi="Century Gothic" w:cs="Arial"/>
          <w:sz w:val="22"/>
          <w:szCs w:val="22"/>
        </w:rPr>
        <w:t xml:space="preserve"> messe a disposizione per la relativa attuazione a</w:t>
      </w:r>
      <w:r w:rsidR="00BA5E9B">
        <w:rPr>
          <w:rFonts w:ascii="Century Gothic" w:hAnsi="Century Gothic" w:cs="Arial"/>
          <w:sz w:val="22"/>
          <w:szCs w:val="22"/>
        </w:rPr>
        <w:t>n</w:t>
      </w:r>
      <w:r w:rsidR="004B224E">
        <w:rPr>
          <w:rFonts w:ascii="Century Gothic" w:hAnsi="Century Gothic" w:cs="Arial"/>
          <w:sz w:val="22"/>
          <w:szCs w:val="22"/>
        </w:rPr>
        <w:t>che a titolo di valorizzazione (</w:t>
      </w:r>
      <w:r w:rsidR="004B224E">
        <w:rPr>
          <w:rFonts w:ascii="Century Gothic" w:hAnsi="Century Gothic" w:cs="Arial"/>
          <w:bCs/>
          <w:i/>
          <w:iCs/>
          <w:sz w:val="22"/>
          <w:szCs w:val="22"/>
        </w:rPr>
        <w:t>l</w:t>
      </w:r>
      <w:r w:rsidR="00EE2BCB" w:rsidRPr="004B224E">
        <w:rPr>
          <w:rFonts w:ascii="Century Gothic" w:hAnsi="Century Gothic" w:cs="Arial"/>
          <w:bCs/>
          <w:i/>
          <w:iCs/>
          <w:sz w:val="22"/>
          <w:szCs w:val="22"/>
        </w:rPr>
        <w:t xml:space="preserve">a partecipazione potrà  pertanto tradursi ad esempio </w:t>
      </w:r>
      <w:r w:rsidR="000057D1">
        <w:rPr>
          <w:rFonts w:ascii="Century Gothic" w:hAnsi="Century Gothic" w:cs="Arial"/>
          <w:i/>
          <w:sz w:val="22"/>
          <w:szCs w:val="22"/>
        </w:rPr>
        <w:t xml:space="preserve">nel concorso alla </w:t>
      </w:r>
      <w:r w:rsidR="00EE2BCB" w:rsidRPr="004B224E">
        <w:rPr>
          <w:rFonts w:ascii="Century Gothic" w:hAnsi="Century Gothic" w:cs="Arial"/>
          <w:i/>
          <w:sz w:val="22"/>
          <w:szCs w:val="22"/>
        </w:rPr>
        <w:t>logistica</w:t>
      </w:r>
      <w:r w:rsidR="00CD25D3">
        <w:rPr>
          <w:rFonts w:ascii="Century Gothic" w:hAnsi="Century Gothic" w:cs="Arial"/>
          <w:i/>
          <w:sz w:val="22"/>
          <w:szCs w:val="22"/>
        </w:rPr>
        <w:t xml:space="preserve"> di </w:t>
      </w:r>
      <w:r w:rsidR="000057D1">
        <w:rPr>
          <w:rFonts w:ascii="Century Gothic" w:hAnsi="Century Gothic" w:cs="Arial"/>
          <w:i/>
          <w:sz w:val="22"/>
          <w:szCs w:val="22"/>
        </w:rPr>
        <w:t>p</w:t>
      </w:r>
      <w:r w:rsidR="00CD25D3">
        <w:rPr>
          <w:rFonts w:ascii="Century Gothic" w:hAnsi="Century Gothic" w:cs="Arial"/>
          <w:i/>
          <w:sz w:val="22"/>
          <w:szCs w:val="22"/>
        </w:rPr>
        <w:t>r</w:t>
      </w:r>
      <w:r w:rsidR="000057D1">
        <w:rPr>
          <w:rFonts w:ascii="Century Gothic" w:hAnsi="Century Gothic" w:cs="Arial"/>
          <w:i/>
          <w:sz w:val="22"/>
          <w:szCs w:val="22"/>
        </w:rPr>
        <w:t>ogetto</w:t>
      </w:r>
      <w:r w:rsidR="00EE2BCB" w:rsidRPr="004B224E">
        <w:rPr>
          <w:rFonts w:ascii="Century Gothic" w:hAnsi="Century Gothic" w:cs="Arial"/>
          <w:i/>
          <w:sz w:val="22"/>
          <w:szCs w:val="22"/>
        </w:rPr>
        <w:t xml:space="preserve"> concorrendo alla messa a disposizione di spazi idonei agli incontri programmati sul territorio in funzione del raggiungimen</w:t>
      </w:r>
      <w:r w:rsidR="004B224E" w:rsidRPr="004B224E">
        <w:rPr>
          <w:rFonts w:ascii="Century Gothic" w:hAnsi="Century Gothic" w:cs="Arial"/>
          <w:i/>
          <w:sz w:val="22"/>
          <w:szCs w:val="22"/>
        </w:rPr>
        <w:t>to degli obiettivi del progetto)</w:t>
      </w:r>
    </w:p>
    <w:p w:rsidR="000C5338" w:rsidRDefault="000C5338" w:rsidP="000C5338">
      <w:pPr>
        <w:pStyle w:val="Normale1"/>
        <w:spacing w:after="0" w:line="240" w:lineRule="auto"/>
        <w:rPr>
          <w:rFonts w:ascii="Century Gothic" w:hAnsi="Century Gothic" w:cs="Arial"/>
          <w:sz w:val="22"/>
          <w:szCs w:val="22"/>
        </w:rPr>
      </w:pPr>
    </w:p>
    <w:p w:rsidR="00032036" w:rsidRPr="00BD7CAA" w:rsidRDefault="00032036" w:rsidP="00293423">
      <w:pPr>
        <w:pStyle w:val="Paragrafoelenco"/>
        <w:spacing w:line="240" w:lineRule="auto"/>
        <w:ind w:left="0"/>
        <w:jc w:val="both"/>
        <w:rPr>
          <w:rFonts w:ascii="Century Gothic" w:hAnsi="Century Gothic" w:cs="Century Gothic"/>
          <w:sz w:val="22"/>
          <w:szCs w:val="22"/>
        </w:rPr>
      </w:pPr>
      <w:r w:rsidRPr="00BD7CAA">
        <w:rPr>
          <w:rFonts w:ascii="Century Gothic" w:hAnsi="Century Gothic" w:cs="Century Gothic"/>
          <w:sz w:val="22"/>
          <w:szCs w:val="22"/>
        </w:rPr>
        <w:t>Azione 1 - CAMPAGNA di SENSIBILIZZAZIONE e INFORMAZIONE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813"/>
      </w:tblGrid>
      <w:tr w:rsidR="00AA5358" w:rsidTr="00036209">
        <w:tc>
          <w:tcPr>
            <w:tcW w:w="9813" w:type="dxa"/>
          </w:tcPr>
          <w:p w:rsidR="003416C3" w:rsidRDefault="003416C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552DA0" w:rsidRDefault="00552DA0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:rsidR="00032036" w:rsidRDefault="00032036" w:rsidP="00293423">
      <w:pPr>
        <w:pStyle w:val="Paragrafoelenco"/>
        <w:autoSpaceDE/>
        <w:spacing w:line="240" w:lineRule="auto"/>
        <w:ind w:left="0"/>
        <w:jc w:val="both"/>
        <w:textAlignment w:val="auto"/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</w:pPr>
    </w:p>
    <w:p w:rsidR="00CD25D3" w:rsidRDefault="00CD25D3" w:rsidP="00293423">
      <w:pPr>
        <w:pStyle w:val="Paragrafoelenco"/>
        <w:autoSpaceDE/>
        <w:spacing w:line="240" w:lineRule="auto"/>
        <w:ind w:left="0"/>
        <w:jc w:val="both"/>
        <w:textAlignment w:val="auto"/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</w:pPr>
    </w:p>
    <w:p w:rsidR="00032036" w:rsidRPr="00BD7CAA" w:rsidRDefault="00032036" w:rsidP="00293423">
      <w:pPr>
        <w:pStyle w:val="Paragrafoelenco"/>
        <w:autoSpaceDE/>
        <w:spacing w:line="240" w:lineRule="auto"/>
        <w:ind w:left="0"/>
        <w:jc w:val="both"/>
        <w:textAlignment w:val="auto"/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</w:pPr>
      <w:r w:rsidRPr="00BD7CAA">
        <w:rPr>
          <w:rFonts w:ascii="Century Gothic" w:eastAsia="Calibri" w:hAnsi="Century Gothic" w:cs="Century Gothic"/>
          <w:color w:val="00000A"/>
          <w:sz w:val="22"/>
          <w:szCs w:val="22"/>
          <w:lang w:bidi="ar-SA"/>
        </w:rPr>
        <w:t>Azione 2 - INFORMAZIONE ALLE FAMIGLIE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813"/>
      </w:tblGrid>
      <w:tr w:rsidR="00032036" w:rsidTr="00036209">
        <w:tc>
          <w:tcPr>
            <w:tcW w:w="9813" w:type="dxa"/>
          </w:tcPr>
          <w:p w:rsidR="003416C3" w:rsidRDefault="003416C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3416C3" w:rsidRDefault="003416C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:rsidR="00293423" w:rsidRDefault="00293423" w:rsidP="00293423">
      <w:pPr>
        <w:pStyle w:val="Normale1"/>
        <w:spacing w:after="0" w:line="240" w:lineRule="auto"/>
        <w:rPr>
          <w:rFonts w:ascii="Century Gothic" w:eastAsia="Calibri" w:hAnsi="Century Gothic" w:cs="Arial"/>
          <w:color w:val="00000A"/>
          <w:sz w:val="22"/>
          <w:szCs w:val="22"/>
          <w:lang w:bidi="ar-SA"/>
        </w:rPr>
      </w:pPr>
    </w:p>
    <w:p w:rsidR="00552DA0" w:rsidRDefault="00552DA0" w:rsidP="00293423">
      <w:pPr>
        <w:pStyle w:val="Normale1"/>
        <w:spacing w:after="0" w:line="240" w:lineRule="auto"/>
        <w:rPr>
          <w:rFonts w:ascii="Century Gothic" w:eastAsia="Calibri" w:hAnsi="Century Gothic" w:cs="Arial"/>
          <w:color w:val="00000A"/>
          <w:sz w:val="22"/>
          <w:szCs w:val="22"/>
          <w:lang w:bidi="ar-SA"/>
        </w:rPr>
      </w:pPr>
    </w:p>
    <w:p w:rsidR="00032036" w:rsidRPr="00032036" w:rsidRDefault="00032036" w:rsidP="00293423">
      <w:pPr>
        <w:pStyle w:val="Normale1"/>
        <w:spacing w:after="0" w:line="240" w:lineRule="auto"/>
      </w:pPr>
      <w:r w:rsidRPr="00BD7CAA">
        <w:rPr>
          <w:rFonts w:ascii="Century Gothic" w:eastAsia="Calibri" w:hAnsi="Century Gothic" w:cs="Arial"/>
          <w:color w:val="00000A"/>
          <w:sz w:val="22"/>
          <w:szCs w:val="22"/>
          <w:lang w:bidi="ar-SA"/>
        </w:rPr>
        <w:t>Azione 3 - FORMAZIONE AGLI OPERATORI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813"/>
      </w:tblGrid>
      <w:tr w:rsidR="00032036" w:rsidTr="00036209">
        <w:tc>
          <w:tcPr>
            <w:tcW w:w="9813" w:type="dxa"/>
          </w:tcPr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CD25D3" w:rsidRDefault="00CD25D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3416C3" w:rsidRDefault="003416C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3416C3" w:rsidRDefault="003416C3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  <w:p w:rsidR="00036209" w:rsidRDefault="00036209" w:rsidP="00293423">
            <w:pPr>
              <w:pStyle w:val="Normale1"/>
              <w:spacing w:after="0" w:line="240" w:lineRule="auto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:rsidR="00032036" w:rsidRDefault="00032036" w:rsidP="00293423">
      <w:pPr>
        <w:pStyle w:val="Normale1"/>
        <w:spacing w:after="0" w:line="240" w:lineRule="auto"/>
      </w:pPr>
    </w:p>
    <w:p w:rsidR="00AA5358" w:rsidRDefault="00176C40" w:rsidP="00293423">
      <w:pPr>
        <w:pStyle w:val="Normale1"/>
        <w:numPr>
          <w:ilvl w:val="0"/>
          <w:numId w:val="7"/>
        </w:numPr>
        <w:spacing w:after="0" w:line="240" w:lineRule="auto"/>
        <w:rPr>
          <w:rFonts w:ascii="Century Gothic" w:hAnsi="Century Gothic" w:cs="Arial"/>
          <w:b/>
          <w:sz w:val="22"/>
          <w:szCs w:val="22"/>
        </w:rPr>
      </w:pPr>
      <w:r w:rsidRPr="00293423">
        <w:rPr>
          <w:rFonts w:ascii="Century Gothic" w:hAnsi="Century Gothic" w:cs="Arial"/>
          <w:b/>
          <w:sz w:val="22"/>
          <w:szCs w:val="22"/>
        </w:rPr>
        <w:t>I</w:t>
      </w:r>
      <w:r w:rsidR="00AA5358" w:rsidRPr="00293423">
        <w:rPr>
          <w:rFonts w:ascii="Century Gothic" w:hAnsi="Century Gothic" w:cs="Arial"/>
          <w:b/>
          <w:sz w:val="22"/>
          <w:szCs w:val="22"/>
        </w:rPr>
        <w:t>ndicazi</w:t>
      </w:r>
      <w:r w:rsidR="00AA0598">
        <w:rPr>
          <w:rFonts w:ascii="Century Gothic" w:hAnsi="Century Gothic" w:cs="Arial"/>
          <w:b/>
          <w:sz w:val="22"/>
          <w:szCs w:val="22"/>
        </w:rPr>
        <w:t xml:space="preserve">one del territorio </w:t>
      </w:r>
      <w:r w:rsidR="00AA5358" w:rsidRPr="00293423">
        <w:rPr>
          <w:rFonts w:ascii="Century Gothic" w:hAnsi="Century Gothic" w:cs="Arial"/>
          <w:b/>
          <w:sz w:val="22"/>
          <w:szCs w:val="22"/>
        </w:rPr>
        <w:t>per il quale è proposta candidatura, e precisa</w:t>
      </w:r>
      <w:r w:rsidR="00DD7A15">
        <w:rPr>
          <w:rFonts w:ascii="Century Gothic" w:hAnsi="Century Gothic" w:cs="Arial"/>
          <w:b/>
          <w:sz w:val="22"/>
          <w:szCs w:val="22"/>
        </w:rPr>
        <w:t>mente</w:t>
      </w:r>
      <w:r w:rsidR="00AA5358" w:rsidRPr="00293423">
        <w:rPr>
          <w:rFonts w:ascii="Century Gothic" w:hAnsi="Century Gothic" w:cs="Arial"/>
          <w:b/>
          <w:sz w:val="22"/>
          <w:szCs w:val="22"/>
        </w:rPr>
        <w:t>:</w:t>
      </w:r>
    </w:p>
    <w:p w:rsidR="00DD7A15" w:rsidRDefault="00DD7A15" w:rsidP="00834471">
      <w:pPr>
        <w:pStyle w:val="Normale1"/>
        <w:numPr>
          <w:ilvl w:val="0"/>
          <w:numId w:val="29"/>
        </w:numPr>
        <w:spacing w:after="0" w:line="240" w:lineRule="auto"/>
        <w:rPr>
          <w:rFonts w:ascii="Century Gothic" w:hAnsi="Century Gothic" w:cs="Arial"/>
          <w:sz w:val="22"/>
          <w:szCs w:val="22"/>
        </w:rPr>
      </w:pPr>
      <w:r w:rsidRPr="00970569">
        <w:rPr>
          <w:rFonts w:ascii="Century Gothic" w:hAnsi="Century Gothic" w:cs="Arial"/>
          <w:sz w:val="22"/>
          <w:szCs w:val="22"/>
        </w:rPr>
        <w:t>intero territorio</w:t>
      </w:r>
      <w:r>
        <w:rPr>
          <w:rFonts w:ascii="Century Gothic" w:hAnsi="Century Gothic" w:cs="Arial"/>
          <w:sz w:val="22"/>
          <w:szCs w:val="22"/>
        </w:rPr>
        <w:t xml:space="preserve"> dell’ATS della Montagna,</w:t>
      </w:r>
    </w:p>
    <w:p w:rsidR="00DD7A15" w:rsidRDefault="00DD7A15" w:rsidP="00834471">
      <w:pPr>
        <w:pStyle w:val="Normale1"/>
        <w:numPr>
          <w:ilvl w:val="0"/>
          <w:numId w:val="29"/>
        </w:numPr>
        <w:spacing w:after="0" w:line="240" w:lineRule="auto"/>
        <w:rPr>
          <w:rFonts w:ascii="Century Gothic" w:hAnsi="Century Gothic" w:cs="Arial"/>
          <w:sz w:val="22"/>
          <w:szCs w:val="22"/>
        </w:rPr>
      </w:pPr>
      <w:r w:rsidRPr="00970569">
        <w:rPr>
          <w:rFonts w:ascii="Century Gothic" w:hAnsi="Century Gothic" w:cs="Arial"/>
          <w:sz w:val="22"/>
          <w:szCs w:val="22"/>
        </w:rPr>
        <w:t>territorio del d</w:t>
      </w:r>
      <w:r>
        <w:rPr>
          <w:rFonts w:ascii="Century Gothic" w:hAnsi="Century Gothic" w:cs="Arial"/>
          <w:sz w:val="22"/>
          <w:szCs w:val="22"/>
        </w:rPr>
        <w:t xml:space="preserve">istretto </w:t>
      </w:r>
      <w:proofErr w:type="spellStart"/>
      <w:r>
        <w:rPr>
          <w:rFonts w:ascii="Century Gothic" w:hAnsi="Century Gothic" w:cs="Arial"/>
          <w:sz w:val="22"/>
          <w:szCs w:val="22"/>
        </w:rPr>
        <w:t>Vallecamonica</w:t>
      </w:r>
      <w:proofErr w:type="spellEnd"/>
      <w:r>
        <w:rPr>
          <w:rFonts w:ascii="Century Gothic" w:hAnsi="Century Gothic" w:cs="Arial"/>
          <w:sz w:val="22"/>
          <w:szCs w:val="22"/>
        </w:rPr>
        <w:t>,</w:t>
      </w:r>
    </w:p>
    <w:p w:rsidR="00DD7A15" w:rsidRDefault="00DD7A15" w:rsidP="00834471">
      <w:pPr>
        <w:pStyle w:val="Normale1"/>
        <w:numPr>
          <w:ilvl w:val="0"/>
          <w:numId w:val="29"/>
        </w:numPr>
        <w:spacing w:after="0" w:line="24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 xml:space="preserve">territorio </w:t>
      </w:r>
      <w:r w:rsidRPr="00970569">
        <w:rPr>
          <w:rFonts w:ascii="Century Gothic" w:hAnsi="Century Gothic" w:cs="Arial"/>
          <w:sz w:val="22"/>
          <w:szCs w:val="22"/>
        </w:rPr>
        <w:t xml:space="preserve">del distretto Valtellina e Alto </w:t>
      </w:r>
      <w:r>
        <w:rPr>
          <w:rFonts w:ascii="Century Gothic" w:hAnsi="Century Gothic" w:cs="Arial"/>
          <w:sz w:val="22"/>
          <w:szCs w:val="22"/>
        </w:rPr>
        <w:t>Lario;</w:t>
      </w:r>
    </w:p>
    <w:p w:rsidR="00DD7A15" w:rsidRPr="00970569" w:rsidRDefault="00DD7A15" w:rsidP="00834471">
      <w:pPr>
        <w:pStyle w:val="Normale1"/>
        <w:numPr>
          <w:ilvl w:val="0"/>
          <w:numId w:val="29"/>
        </w:numPr>
        <w:spacing w:after="0" w:line="240" w:lineRule="auto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sin</w:t>
      </w:r>
      <w:r w:rsidR="00814599">
        <w:rPr>
          <w:rFonts w:ascii="Century Gothic" w:hAnsi="Century Gothic" w:cs="Arial"/>
          <w:sz w:val="22"/>
          <w:szCs w:val="22"/>
        </w:rPr>
        <w:t>golo ambito territoriale dei Pia</w:t>
      </w:r>
      <w:r>
        <w:rPr>
          <w:rFonts w:ascii="Century Gothic" w:hAnsi="Century Gothic" w:cs="Arial"/>
          <w:sz w:val="22"/>
          <w:szCs w:val="22"/>
        </w:rPr>
        <w:t>ni di Zona</w:t>
      </w:r>
      <w:r w:rsidR="00BB5F45">
        <w:rPr>
          <w:rFonts w:ascii="Century Gothic" w:hAnsi="Century Gothic" w:cs="Arial"/>
          <w:sz w:val="22"/>
          <w:szCs w:val="22"/>
        </w:rPr>
        <w:t>: a</w:t>
      </w:r>
      <w:r w:rsidR="00834471">
        <w:rPr>
          <w:rFonts w:ascii="Century Gothic" w:hAnsi="Century Gothic" w:cs="Arial"/>
          <w:sz w:val="22"/>
          <w:szCs w:val="22"/>
        </w:rPr>
        <w:t>mbito di___________________________</w:t>
      </w:r>
    </w:p>
    <w:p w:rsidR="00DD7A15" w:rsidRDefault="00DD7A15" w:rsidP="00DD7A15">
      <w:pPr>
        <w:pStyle w:val="Normale1"/>
        <w:spacing w:after="0" w:line="240" w:lineRule="auto"/>
        <w:rPr>
          <w:rFonts w:ascii="Century Gothic" w:hAnsi="Century Gothic" w:cs="Arial"/>
          <w:b/>
          <w:sz w:val="22"/>
          <w:szCs w:val="22"/>
        </w:rPr>
      </w:pPr>
    </w:p>
    <w:p w:rsidR="00D6666F" w:rsidRDefault="00D6666F" w:rsidP="00293423">
      <w:pPr>
        <w:spacing w:line="240" w:lineRule="auto"/>
        <w:ind w:right="98"/>
        <w:rPr>
          <w:rFonts w:ascii="Century Gothic" w:hAnsi="Century Gothic" w:cs="Arial"/>
          <w:color w:val="auto"/>
          <w:sz w:val="22"/>
          <w:szCs w:val="22"/>
        </w:rPr>
      </w:pPr>
    </w:p>
    <w:p w:rsidR="00D6666F" w:rsidRDefault="00D6666F" w:rsidP="00293423">
      <w:pPr>
        <w:spacing w:line="240" w:lineRule="auto"/>
        <w:ind w:right="98"/>
        <w:rPr>
          <w:rFonts w:ascii="Century Gothic" w:hAnsi="Century Gothic" w:cs="Arial"/>
          <w:color w:val="auto"/>
          <w:sz w:val="22"/>
          <w:szCs w:val="22"/>
        </w:rPr>
      </w:pPr>
    </w:p>
    <w:p w:rsidR="00A5373A" w:rsidRPr="00A5373A" w:rsidRDefault="00A5373A" w:rsidP="00293423">
      <w:pPr>
        <w:spacing w:line="240" w:lineRule="auto"/>
        <w:ind w:right="98"/>
        <w:rPr>
          <w:rFonts w:ascii="Century Gothic" w:hAnsi="Century Gothic" w:cs="Arial"/>
          <w:lang w:eastAsia="it-IT"/>
        </w:rPr>
      </w:pPr>
      <w:r>
        <w:rPr>
          <w:rFonts w:ascii="Century Gothic" w:hAnsi="Century Gothic" w:cs="Arial"/>
          <w:lang w:eastAsia="it-IT"/>
        </w:rPr>
        <w:t>Data _______________</w:t>
      </w:r>
      <w:r w:rsidRPr="00A5373A">
        <w:rPr>
          <w:rFonts w:ascii="Century Gothic" w:hAnsi="Century Gothic" w:cs="Arial"/>
          <w:lang w:eastAsia="it-IT"/>
        </w:rPr>
        <w:t xml:space="preserve">  </w:t>
      </w:r>
    </w:p>
    <w:p w:rsidR="00A5373A" w:rsidRPr="00A5373A" w:rsidRDefault="00A5373A" w:rsidP="00293423">
      <w:pPr>
        <w:tabs>
          <w:tab w:val="left" w:pos="360"/>
        </w:tabs>
        <w:suppressAutoHyphens w:val="0"/>
        <w:autoSpaceDE/>
        <w:spacing w:line="240" w:lineRule="auto"/>
        <w:jc w:val="right"/>
        <w:textAlignment w:val="auto"/>
        <w:rPr>
          <w:rFonts w:ascii="Century Gothic" w:hAnsi="Century Gothic" w:cs="Arial"/>
          <w:lang w:eastAsia="it-IT"/>
        </w:rPr>
      </w:pP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Century Gothic"/>
          <w:b/>
          <w:color w:val="auto"/>
          <w:sz w:val="22"/>
        </w:rPr>
        <w:tab/>
      </w:r>
      <w:r w:rsidRPr="00A5373A">
        <w:rPr>
          <w:rFonts w:ascii="Century Gothic" w:hAnsi="Century Gothic" w:cs="Arial"/>
          <w:lang w:eastAsia="it-IT"/>
        </w:rPr>
        <w:tab/>
        <w:t>Firma del Legale Rappresentante</w:t>
      </w:r>
    </w:p>
    <w:p w:rsidR="00A5373A" w:rsidRPr="00A5373A" w:rsidRDefault="00A5373A" w:rsidP="00293423">
      <w:pPr>
        <w:tabs>
          <w:tab w:val="left" w:pos="360"/>
        </w:tabs>
        <w:suppressAutoHyphens w:val="0"/>
        <w:autoSpaceDE/>
        <w:spacing w:line="240" w:lineRule="auto"/>
        <w:jc w:val="right"/>
        <w:textAlignment w:val="auto"/>
        <w:rPr>
          <w:rFonts w:ascii="Century Gothic" w:eastAsia="Times New Roman" w:hAnsi="Century Gothic" w:cs="Times New Roman"/>
          <w:b/>
          <w:color w:val="auto"/>
          <w:kern w:val="0"/>
          <w:lang w:eastAsia="it-IT" w:bidi="ar-SA"/>
        </w:rPr>
      </w:pPr>
      <w:r w:rsidRPr="00A5373A">
        <w:rPr>
          <w:rFonts w:ascii="Century Gothic" w:eastAsia="Times New Roman" w:hAnsi="Century Gothic" w:cs="Times New Roman"/>
          <w:b/>
          <w:color w:val="auto"/>
          <w:kern w:val="0"/>
          <w:lang w:eastAsia="it-IT" w:bidi="ar-SA"/>
        </w:rPr>
        <w:tab/>
        <w:t>_________________________________</w:t>
      </w:r>
    </w:p>
    <w:p w:rsidR="00515CC4" w:rsidRPr="00F37439" w:rsidRDefault="00515CC4" w:rsidP="00293423">
      <w:pPr>
        <w:pStyle w:val="Normale1"/>
        <w:spacing w:after="0" w:line="240" w:lineRule="auto"/>
        <w:rPr>
          <w:rFonts w:ascii="Century Gothic" w:hAnsi="Century Gothic" w:cs="Arial"/>
          <w:sz w:val="22"/>
          <w:szCs w:val="22"/>
        </w:rPr>
      </w:pPr>
      <w:bookmarkStart w:id="0" w:name="_GoBack"/>
      <w:bookmarkEnd w:id="0"/>
    </w:p>
    <w:sectPr w:rsidR="00515CC4" w:rsidRPr="00F37439" w:rsidSect="0045784C">
      <w:pgSz w:w="12240" w:h="15840"/>
      <w:pgMar w:top="1417" w:right="1325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59" w:rsidRDefault="00323C59">
      <w:pPr>
        <w:spacing w:line="240" w:lineRule="auto"/>
      </w:pPr>
      <w:r>
        <w:separator/>
      </w:r>
    </w:p>
  </w:endnote>
  <w:endnote w:type="continuationSeparator" w:id="0">
    <w:p w:rsidR="00323C59" w:rsidRDefault="00323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ans">
    <w:charset w:val="00"/>
    <w:family w:val="swiss"/>
    <w:pitch w:val="variable"/>
    <w:sig w:usb0="E0001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59" w:rsidRDefault="00323C59">
      <w:pPr>
        <w:spacing w:line="240" w:lineRule="auto"/>
      </w:pPr>
      <w:r>
        <w:separator/>
      </w:r>
    </w:p>
  </w:footnote>
  <w:footnote w:type="continuationSeparator" w:id="0">
    <w:p w:rsidR="00323C59" w:rsidRDefault="00323C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238"/>
        </w:tabs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6238"/>
        </w:tabs>
        <w:ind w:left="6814" w:hanging="576"/>
      </w:pPr>
      <w:rPr>
        <w:rFonts w:cs="Times New Roman"/>
        <w:i w:val="0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6238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238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238"/>
        </w:tabs>
      </w:pPr>
      <w:rPr>
        <w:rFonts w:cs="Times New Roman"/>
      </w:rPr>
    </w:lvl>
    <w:lvl w:ilvl="5">
      <w:start w:val="1"/>
      <w:numFmt w:val="decimal"/>
      <w:lvlText w:val="%2.%6"/>
      <w:lvlJc w:val="left"/>
      <w:pPr>
        <w:tabs>
          <w:tab w:val="num" w:pos="6238"/>
        </w:tabs>
        <w:ind w:left="7390" w:hanging="1152"/>
      </w:pPr>
      <w:rPr>
        <w:rFonts w:cs="Times New Roman"/>
      </w:rPr>
    </w:lvl>
    <w:lvl w:ilvl="6">
      <w:start w:val="1"/>
      <w:numFmt w:val="decimal"/>
      <w:lvlText w:val="%2.%6.%7"/>
      <w:lvlJc w:val="left"/>
      <w:pPr>
        <w:tabs>
          <w:tab w:val="num" w:pos="6238"/>
        </w:tabs>
        <w:ind w:left="7534" w:hanging="1296"/>
      </w:pPr>
      <w:rPr>
        <w:rFonts w:cs="Times New Roman"/>
      </w:rPr>
    </w:lvl>
    <w:lvl w:ilvl="7">
      <w:start w:val="1"/>
      <w:numFmt w:val="decimal"/>
      <w:lvlText w:val="%2.%6.%7.%8"/>
      <w:lvlJc w:val="left"/>
      <w:pPr>
        <w:tabs>
          <w:tab w:val="num" w:pos="6238"/>
        </w:tabs>
        <w:ind w:left="7678" w:hanging="1440"/>
      </w:pPr>
      <w:rPr>
        <w:rFonts w:cs="Times New Roman"/>
      </w:rPr>
    </w:lvl>
    <w:lvl w:ilvl="8">
      <w:start w:val="1"/>
      <w:numFmt w:val="decimal"/>
      <w:lvlText w:val="%2.%6.%7.%8.%9"/>
      <w:lvlJc w:val="left"/>
      <w:pPr>
        <w:tabs>
          <w:tab w:val="num" w:pos="6238"/>
        </w:tabs>
        <w:ind w:left="7822" w:hanging="1584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LFO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LFO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CDA608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pStyle w:val="Paragrafoelenco1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8"/>
    <w:multiLevelType w:val="multilevel"/>
    <w:tmpl w:val="4FD8A86A"/>
    <w:lvl w:ilvl="0">
      <w:start w:val="3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  <w:rPr>
        <w:rFonts w:cs="Times New Roman"/>
      </w:rPr>
    </w:lvl>
  </w:abstractNum>
  <w:abstractNum w:abstractNumId="6">
    <w:nsid w:val="06B6356C"/>
    <w:multiLevelType w:val="hybridMultilevel"/>
    <w:tmpl w:val="514674F4"/>
    <w:lvl w:ilvl="0" w:tplc="55144592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Calibri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342819"/>
    <w:multiLevelType w:val="hybridMultilevel"/>
    <w:tmpl w:val="D106897E"/>
    <w:lvl w:ilvl="0" w:tplc="63A2A674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D57657C"/>
    <w:multiLevelType w:val="hybridMultilevel"/>
    <w:tmpl w:val="09020AFA"/>
    <w:lvl w:ilvl="0" w:tplc="A1085954">
      <w:numFmt w:val="bullet"/>
      <w:lvlText w:val="-"/>
      <w:lvlJc w:val="left"/>
      <w:pPr>
        <w:ind w:left="360" w:hanging="360"/>
      </w:pPr>
      <w:rPr>
        <w:rFonts w:ascii="Century Gothic" w:eastAsia="Calibri" w:hAnsi="Century Gothic" w:cs="Century Gothic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C931A5"/>
    <w:multiLevelType w:val="hybridMultilevel"/>
    <w:tmpl w:val="84C2AAF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2B4CD9"/>
    <w:multiLevelType w:val="hybridMultilevel"/>
    <w:tmpl w:val="B622D756"/>
    <w:lvl w:ilvl="0" w:tplc="F0E66BCA">
      <w:start w:val="1"/>
      <w:numFmt w:val="decimal"/>
      <w:lvlText w:val="%1)"/>
      <w:lvlJc w:val="left"/>
      <w:pPr>
        <w:ind w:left="720" w:hanging="360"/>
      </w:pPr>
      <w:rPr>
        <w:rFonts w:eastAsia="Century Gothic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259E2"/>
    <w:multiLevelType w:val="hybridMultilevel"/>
    <w:tmpl w:val="A1023184"/>
    <w:lvl w:ilvl="0" w:tplc="E99A6B8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6B6E3E"/>
    <w:multiLevelType w:val="hybridMultilevel"/>
    <w:tmpl w:val="B622D756"/>
    <w:lvl w:ilvl="0" w:tplc="F0E66BCA">
      <w:start w:val="1"/>
      <w:numFmt w:val="decimal"/>
      <w:lvlText w:val="%1)"/>
      <w:lvlJc w:val="left"/>
      <w:pPr>
        <w:ind w:left="720" w:hanging="360"/>
      </w:pPr>
      <w:rPr>
        <w:rFonts w:eastAsia="Century Gothic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1300D"/>
    <w:multiLevelType w:val="hybridMultilevel"/>
    <w:tmpl w:val="A6105576"/>
    <w:lvl w:ilvl="0" w:tplc="21CE1DC6">
      <w:start w:val="3"/>
      <w:numFmt w:val="upperLetter"/>
      <w:lvlText w:val="%1."/>
      <w:lvlJc w:val="left"/>
      <w:pPr>
        <w:ind w:left="360" w:hanging="360"/>
      </w:pPr>
      <w:rPr>
        <w:rFonts w:eastAsia="SimSun"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E81112"/>
    <w:multiLevelType w:val="hybridMultilevel"/>
    <w:tmpl w:val="3F3E7FD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487A49"/>
    <w:multiLevelType w:val="hybridMultilevel"/>
    <w:tmpl w:val="514674F4"/>
    <w:lvl w:ilvl="0" w:tplc="55144592">
      <w:start w:val="1"/>
      <w:numFmt w:val="decimal"/>
      <w:lvlText w:val="%1."/>
      <w:lvlJc w:val="left"/>
      <w:pPr>
        <w:ind w:left="720" w:hanging="360"/>
      </w:pPr>
      <w:rPr>
        <w:rFonts w:ascii="Century Gothic" w:eastAsia="SimSun" w:hAnsi="Century Gothic" w:cs="Calibr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03B1C"/>
    <w:multiLevelType w:val="hybridMultilevel"/>
    <w:tmpl w:val="D3527D04"/>
    <w:lvl w:ilvl="0" w:tplc="C9A69D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8C3C7C"/>
    <w:multiLevelType w:val="hybridMultilevel"/>
    <w:tmpl w:val="3854413C"/>
    <w:lvl w:ilvl="0" w:tplc="00000007">
      <w:start w:val="2"/>
      <w:numFmt w:val="bullet"/>
      <w:lvlText w:val="-"/>
      <w:lvlJc w:val="left"/>
      <w:pPr>
        <w:ind w:left="720" w:hanging="360"/>
      </w:pPr>
      <w:rPr>
        <w:rFonts w:ascii="Century Gothic" w:hAnsi="Century Gothic" w:cs="Aria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C311A"/>
    <w:multiLevelType w:val="hybridMultilevel"/>
    <w:tmpl w:val="ABFC79DA"/>
    <w:lvl w:ilvl="0" w:tplc="21DA2CB0">
      <w:start w:val="2"/>
      <w:numFmt w:val="bullet"/>
      <w:lvlText w:val="-"/>
      <w:lvlJc w:val="left"/>
      <w:pPr>
        <w:ind w:left="360" w:hanging="360"/>
      </w:pPr>
      <w:rPr>
        <w:rFonts w:ascii="Century Gothic" w:eastAsia="SimSun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A892795"/>
    <w:multiLevelType w:val="hybridMultilevel"/>
    <w:tmpl w:val="5838E2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DA0C83"/>
    <w:multiLevelType w:val="hybridMultilevel"/>
    <w:tmpl w:val="4BBA97B0"/>
    <w:lvl w:ilvl="0" w:tplc="3B7C6628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B63DF"/>
    <w:multiLevelType w:val="hybridMultilevel"/>
    <w:tmpl w:val="501469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E267DA"/>
    <w:multiLevelType w:val="hybridMultilevel"/>
    <w:tmpl w:val="C8DAE7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AA448D"/>
    <w:multiLevelType w:val="hybridMultilevel"/>
    <w:tmpl w:val="E8B2A67A"/>
    <w:lvl w:ilvl="0" w:tplc="4144282E">
      <w:start w:val="1"/>
      <w:numFmt w:val="bullet"/>
      <w:pStyle w:val="StileCri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4DE58A7"/>
    <w:multiLevelType w:val="hybridMultilevel"/>
    <w:tmpl w:val="80942DA6"/>
    <w:lvl w:ilvl="0" w:tplc="D0B8A6E0">
      <w:numFmt w:val="bullet"/>
      <w:lvlText w:val="□"/>
      <w:lvlJc w:val="left"/>
      <w:pPr>
        <w:ind w:left="1080" w:hanging="360"/>
      </w:pPr>
      <w:rPr>
        <w:rFonts w:ascii="Century Gothic" w:eastAsiaTheme="minorHAnsi" w:hAnsi="Century Gothic" w:cs="Century Gothic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6C447E"/>
    <w:multiLevelType w:val="hybridMultilevel"/>
    <w:tmpl w:val="327ACB46"/>
    <w:lvl w:ilvl="0" w:tplc="0410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F953D8"/>
    <w:multiLevelType w:val="hybridMultilevel"/>
    <w:tmpl w:val="A55E98A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A643298">
      <w:numFmt w:val="bullet"/>
      <w:lvlText w:val="−"/>
      <w:lvlJc w:val="left"/>
      <w:pPr>
        <w:ind w:left="1080" w:hanging="360"/>
      </w:pPr>
      <w:rPr>
        <w:rFonts w:ascii="Century Gothic" w:eastAsiaTheme="minorHAnsi" w:hAnsi="Century Gothic" w:cs="Century Gothic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F56F67"/>
    <w:multiLevelType w:val="hybridMultilevel"/>
    <w:tmpl w:val="1E40DB1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FC760D"/>
    <w:multiLevelType w:val="hybridMultilevel"/>
    <w:tmpl w:val="65527A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82CE6"/>
    <w:multiLevelType w:val="hybridMultilevel"/>
    <w:tmpl w:val="CA023482"/>
    <w:lvl w:ilvl="0" w:tplc="478E827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8164E6"/>
    <w:multiLevelType w:val="hybridMultilevel"/>
    <w:tmpl w:val="523C2B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74663"/>
    <w:multiLevelType w:val="hybridMultilevel"/>
    <w:tmpl w:val="F190D64E"/>
    <w:lvl w:ilvl="0" w:tplc="3B7C6628">
      <w:start w:val="3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3"/>
  </w:num>
  <w:num w:numId="6">
    <w:abstractNumId w:val="7"/>
  </w:num>
  <w:num w:numId="7">
    <w:abstractNumId w:val="6"/>
  </w:num>
  <w:num w:numId="8">
    <w:abstractNumId w:val="18"/>
  </w:num>
  <w:num w:numId="9">
    <w:abstractNumId w:val="31"/>
  </w:num>
  <w:num w:numId="10">
    <w:abstractNumId w:val="27"/>
  </w:num>
  <w:num w:numId="11">
    <w:abstractNumId w:val="16"/>
  </w:num>
  <w:num w:numId="12">
    <w:abstractNumId w:val="30"/>
  </w:num>
  <w:num w:numId="13">
    <w:abstractNumId w:val="29"/>
  </w:num>
  <w:num w:numId="14">
    <w:abstractNumId w:val="13"/>
  </w:num>
  <w:num w:numId="15">
    <w:abstractNumId w:val="0"/>
  </w:num>
  <w:num w:numId="16">
    <w:abstractNumId w:val="26"/>
  </w:num>
  <w:num w:numId="17">
    <w:abstractNumId w:val="8"/>
  </w:num>
  <w:num w:numId="18">
    <w:abstractNumId w:val="14"/>
  </w:num>
  <w:num w:numId="19">
    <w:abstractNumId w:val="17"/>
  </w:num>
  <w:num w:numId="20">
    <w:abstractNumId w:val="28"/>
  </w:num>
  <w:num w:numId="21">
    <w:abstractNumId w:val="20"/>
  </w:num>
  <w:num w:numId="22">
    <w:abstractNumId w:val="19"/>
  </w:num>
  <w:num w:numId="23">
    <w:abstractNumId w:val="11"/>
  </w:num>
  <w:num w:numId="24">
    <w:abstractNumId w:val="15"/>
  </w:num>
  <w:num w:numId="25">
    <w:abstractNumId w:val="21"/>
  </w:num>
  <w:num w:numId="26">
    <w:abstractNumId w:val="10"/>
  </w:num>
  <w:num w:numId="27">
    <w:abstractNumId w:val="12"/>
  </w:num>
  <w:num w:numId="28">
    <w:abstractNumId w:val="22"/>
  </w:num>
  <w:num w:numId="29">
    <w:abstractNumId w:val="24"/>
  </w:num>
  <w:num w:numId="30">
    <w:abstractNumId w:val="9"/>
  </w:num>
  <w:num w:numId="3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37"/>
    <w:rsid w:val="00000575"/>
    <w:rsid w:val="000057D1"/>
    <w:rsid w:val="00006F1F"/>
    <w:rsid w:val="0001190C"/>
    <w:rsid w:val="000233A3"/>
    <w:rsid w:val="000302CC"/>
    <w:rsid w:val="00032036"/>
    <w:rsid w:val="00036209"/>
    <w:rsid w:val="000369F1"/>
    <w:rsid w:val="0003761D"/>
    <w:rsid w:val="00037D19"/>
    <w:rsid w:val="00040569"/>
    <w:rsid w:val="00045703"/>
    <w:rsid w:val="000505BF"/>
    <w:rsid w:val="00056006"/>
    <w:rsid w:val="00065844"/>
    <w:rsid w:val="00065B17"/>
    <w:rsid w:val="00067F01"/>
    <w:rsid w:val="00072661"/>
    <w:rsid w:val="00080DBD"/>
    <w:rsid w:val="00084687"/>
    <w:rsid w:val="00084B43"/>
    <w:rsid w:val="0008668D"/>
    <w:rsid w:val="00086913"/>
    <w:rsid w:val="00090808"/>
    <w:rsid w:val="00094E53"/>
    <w:rsid w:val="000976D7"/>
    <w:rsid w:val="000A205B"/>
    <w:rsid w:val="000B110F"/>
    <w:rsid w:val="000B4A38"/>
    <w:rsid w:val="000B6CBB"/>
    <w:rsid w:val="000B704D"/>
    <w:rsid w:val="000C39C0"/>
    <w:rsid w:val="000C3EDD"/>
    <w:rsid w:val="000C5338"/>
    <w:rsid w:val="000D268B"/>
    <w:rsid w:val="000D26FE"/>
    <w:rsid w:val="000D2CF5"/>
    <w:rsid w:val="000D4D5D"/>
    <w:rsid w:val="000D580B"/>
    <w:rsid w:val="000D58ED"/>
    <w:rsid w:val="000D62E0"/>
    <w:rsid w:val="000D7789"/>
    <w:rsid w:val="000E0B12"/>
    <w:rsid w:val="000E7AC5"/>
    <w:rsid w:val="000F0EE4"/>
    <w:rsid w:val="000F1A8D"/>
    <w:rsid w:val="000F402A"/>
    <w:rsid w:val="000F51BE"/>
    <w:rsid w:val="000F5F27"/>
    <w:rsid w:val="000F6B5B"/>
    <w:rsid w:val="001028EA"/>
    <w:rsid w:val="001031C5"/>
    <w:rsid w:val="0011077E"/>
    <w:rsid w:val="001158C1"/>
    <w:rsid w:val="00115BEC"/>
    <w:rsid w:val="001208E5"/>
    <w:rsid w:val="00127AE2"/>
    <w:rsid w:val="001530DB"/>
    <w:rsid w:val="00153E50"/>
    <w:rsid w:val="001630D9"/>
    <w:rsid w:val="001660F5"/>
    <w:rsid w:val="001701FB"/>
    <w:rsid w:val="00172FBC"/>
    <w:rsid w:val="00173081"/>
    <w:rsid w:val="001732C2"/>
    <w:rsid w:val="00175317"/>
    <w:rsid w:val="001755F4"/>
    <w:rsid w:val="0017623F"/>
    <w:rsid w:val="00176C40"/>
    <w:rsid w:val="00184475"/>
    <w:rsid w:val="00193B00"/>
    <w:rsid w:val="0019553C"/>
    <w:rsid w:val="001A70A0"/>
    <w:rsid w:val="001A7407"/>
    <w:rsid w:val="001B0418"/>
    <w:rsid w:val="001B5E76"/>
    <w:rsid w:val="001C19ED"/>
    <w:rsid w:val="001C20D0"/>
    <w:rsid w:val="001C3418"/>
    <w:rsid w:val="001C50B9"/>
    <w:rsid w:val="001C672F"/>
    <w:rsid w:val="001D0053"/>
    <w:rsid w:val="001D1239"/>
    <w:rsid w:val="001D1A5A"/>
    <w:rsid w:val="001D4B86"/>
    <w:rsid w:val="001D5312"/>
    <w:rsid w:val="001D63D4"/>
    <w:rsid w:val="001E4A0B"/>
    <w:rsid w:val="001E503D"/>
    <w:rsid w:val="001F053D"/>
    <w:rsid w:val="001F447C"/>
    <w:rsid w:val="001F757B"/>
    <w:rsid w:val="0022473A"/>
    <w:rsid w:val="002371B1"/>
    <w:rsid w:val="00240AEB"/>
    <w:rsid w:val="00242968"/>
    <w:rsid w:val="00243184"/>
    <w:rsid w:val="00244507"/>
    <w:rsid w:val="00244EF2"/>
    <w:rsid w:val="0024504E"/>
    <w:rsid w:val="00245D05"/>
    <w:rsid w:val="00250E9B"/>
    <w:rsid w:val="00252E06"/>
    <w:rsid w:val="002626E5"/>
    <w:rsid w:val="0026359A"/>
    <w:rsid w:val="00266D6E"/>
    <w:rsid w:val="002676D1"/>
    <w:rsid w:val="00275632"/>
    <w:rsid w:val="0028026B"/>
    <w:rsid w:val="002905D7"/>
    <w:rsid w:val="00293423"/>
    <w:rsid w:val="00294A11"/>
    <w:rsid w:val="00295EAE"/>
    <w:rsid w:val="002A1AA5"/>
    <w:rsid w:val="002A775D"/>
    <w:rsid w:val="002B14B4"/>
    <w:rsid w:val="002B51C7"/>
    <w:rsid w:val="002C0207"/>
    <w:rsid w:val="002C035D"/>
    <w:rsid w:val="002C0F94"/>
    <w:rsid w:val="002C2A85"/>
    <w:rsid w:val="002C485C"/>
    <w:rsid w:val="002D1717"/>
    <w:rsid w:val="002D17E9"/>
    <w:rsid w:val="002D23A2"/>
    <w:rsid w:val="002D4FFC"/>
    <w:rsid w:val="002D7748"/>
    <w:rsid w:val="002D7F89"/>
    <w:rsid w:val="002E2449"/>
    <w:rsid w:val="002E4003"/>
    <w:rsid w:val="002E5EED"/>
    <w:rsid w:val="0030082A"/>
    <w:rsid w:val="0030618F"/>
    <w:rsid w:val="00310572"/>
    <w:rsid w:val="00312DC6"/>
    <w:rsid w:val="00313EDA"/>
    <w:rsid w:val="00315615"/>
    <w:rsid w:val="00316E4B"/>
    <w:rsid w:val="00322D44"/>
    <w:rsid w:val="00323C59"/>
    <w:rsid w:val="003368E9"/>
    <w:rsid w:val="00341523"/>
    <w:rsid w:val="003416C3"/>
    <w:rsid w:val="003429B8"/>
    <w:rsid w:val="00343E05"/>
    <w:rsid w:val="003458C4"/>
    <w:rsid w:val="003477E5"/>
    <w:rsid w:val="00354F33"/>
    <w:rsid w:val="003647E5"/>
    <w:rsid w:val="00364D6D"/>
    <w:rsid w:val="00371E25"/>
    <w:rsid w:val="0037373B"/>
    <w:rsid w:val="00376FA5"/>
    <w:rsid w:val="0038242A"/>
    <w:rsid w:val="00382579"/>
    <w:rsid w:val="0038683E"/>
    <w:rsid w:val="003918BA"/>
    <w:rsid w:val="00393688"/>
    <w:rsid w:val="003A208A"/>
    <w:rsid w:val="003A5931"/>
    <w:rsid w:val="003B21B2"/>
    <w:rsid w:val="003C1350"/>
    <w:rsid w:val="003C198A"/>
    <w:rsid w:val="003D4A84"/>
    <w:rsid w:val="003D59FA"/>
    <w:rsid w:val="003D7EB9"/>
    <w:rsid w:val="003E01D8"/>
    <w:rsid w:val="003E417D"/>
    <w:rsid w:val="003F066B"/>
    <w:rsid w:val="003F0CBC"/>
    <w:rsid w:val="003F7D1D"/>
    <w:rsid w:val="00401C60"/>
    <w:rsid w:val="004040ED"/>
    <w:rsid w:val="004063B4"/>
    <w:rsid w:val="00407079"/>
    <w:rsid w:val="00412B21"/>
    <w:rsid w:val="00416380"/>
    <w:rsid w:val="004167C8"/>
    <w:rsid w:val="004168DD"/>
    <w:rsid w:val="00427CA0"/>
    <w:rsid w:val="0043108E"/>
    <w:rsid w:val="00432EC4"/>
    <w:rsid w:val="0043446B"/>
    <w:rsid w:val="0043597F"/>
    <w:rsid w:val="0043740C"/>
    <w:rsid w:val="00440345"/>
    <w:rsid w:val="00445004"/>
    <w:rsid w:val="0044737E"/>
    <w:rsid w:val="004543E1"/>
    <w:rsid w:val="0045784C"/>
    <w:rsid w:val="00460139"/>
    <w:rsid w:val="004617DB"/>
    <w:rsid w:val="004629CA"/>
    <w:rsid w:val="004634A3"/>
    <w:rsid w:val="004751E8"/>
    <w:rsid w:val="004757F5"/>
    <w:rsid w:val="00476AF6"/>
    <w:rsid w:val="00481891"/>
    <w:rsid w:val="004820BD"/>
    <w:rsid w:val="00484B80"/>
    <w:rsid w:val="004947F2"/>
    <w:rsid w:val="004B1992"/>
    <w:rsid w:val="004B1FC6"/>
    <w:rsid w:val="004B224E"/>
    <w:rsid w:val="004B4603"/>
    <w:rsid w:val="004B5D10"/>
    <w:rsid w:val="004B6E4E"/>
    <w:rsid w:val="004C1903"/>
    <w:rsid w:val="004C25D0"/>
    <w:rsid w:val="004D34F8"/>
    <w:rsid w:val="004D3F99"/>
    <w:rsid w:val="004D6D6A"/>
    <w:rsid w:val="004E0A78"/>
    <w:rsid w:val="004E0F68"/>
    <w:rsid w:val="004E17CD"/>
    <w:rsid w:val="004E29D2"/>
    <w:rsid w:val="004E46F2"/>
    <w:rsid w:val="004F0014"/>
    <w:rsid w:val="004F7E9E"/>
    <w:rsid w:val="00504A4F"/>
    <w:rsid w:val="0050544D"/>
    <w:rsid w:val="0051386E"/>
    <w:rsid w:val="00515CC4"/>
    <w:rsid w:val="00533844"/>
    <w:rsid w:val="00533A0F"/>
    <w:rsid w:val="005353AA"/>
    <w:rsid w:val="00537752"/>
    <w:rsid w:val="005407C2"/>
    <w:rsid w:val="0054149A"/>
    <w:rsid w:val="00551E20"/>
    <w:rsid w:val="00552DA0"/>
    <w:rsid w:val="00553700"/>
    <w:rsid w:val="00560534"/>
    <w:rsid w:val="0056187A"/>
    <w:rsid w:val="00561DAC"/>
    <w:rsid w:val="00564ADE"/>
    <w:rsid w:val="0056606A"/>
    <w:rsid w:val="00571075"/>
    <w:rsid w:val="005745AD"/>
    <w:rsid w:val="0058171A"/>
    <w:rsid w:val="00583061"/>
    <w:rsid w:val="00585C6C"/>
    <w:rsid w:val="005909C6"/>
    <w:rsid w:val="00591515"/>
    <w:rsid w:val="00592CD1"/>
    <w:rsid w:val="00594B44"/>
    <w:rsid w:val="005B7A0C"/>
    <w:rsid w:val="005C07D1"/>
    <w:rsid w:val="005D3D6C"/>
    <w:rsid w:val="005D47A3"/>
    <w:rsid w:val="005E098B"/>
    <w:rsid w:val="005E2E28"/>
    <w:rsid w:val="005E58E3"/>
    <w:rsid w:val="005E61C9"/>
    <w:rsid w:val="005E68E4"/>
    <w:rsid w:val="005F46F2"/>
    <w:rsid w:val="00616E1B"/>
    <w:rsid w:val="00620C03"/>
    <w:rsid w:val="00624A46"/>
    <w:rsid w:val="00632453"/>
    <w:rsid w:val="0063305C"/>
    <w:rsid w:val="00634522"/>
    <w:rsid w:val="00634FFB"/>
    <w:rsid w:val="006354A6"/>
    <w:rsid w:val="006378A7"/>
    <w:rsid w:val="00651090"/>
    <w:rsid w:val="006544A5"/>
    <w:rsid w:val="00667904"/>
    <w:rsid w:val="00691FB9"/>
    <w:rsid w:val="006A1141"/>
    <w:rsid w:val="006B004A"/>
    <w:rsid w:val="006B2449"/>
    <w:rsid w:val="006C0A37"/>
    <w:rsid w:val="006C5C3A"/>
    <w:rsid w:val="006C638D"/>
    <w:rsid w:val="006D26CC"/>
    <w:rsid w:val="006E0548"/>
    <w:rsid w:val="006F0795"/>
    <w:rsid w:val="006F0BCE"/>
    <w:rsid w:val="007013AB"/>
    <w:rsid w:val="00702CFA"/>
    <w:rsid w:val="007107A3"/>
    <w:rsid w:val="00711AF7"/>
    <w:rsid w:val="00712152"/>
    <w:rsid w:val="00717632"/>
    <w:rsid w:val="007307F2"/>
    <w:rsid w:val="007365F9"/>
    <w:rsid w:val="00737689"/>
    <w:rsid w:val="00741F39"/>
    <w:rsid w:val="00746214"/>
    <w:rsid w:val="00750FF7"/>
    <w:rsid w:val="00753CC3"/>
    <w:rsid w:val="00753D28"/>
    <w:rsid w:val="00755AD9"/>
    <w:rsid w:val="00763478"/>
    <w:rsid w:val="00765086"/>
    <w:rsid w:val="00774ADD"/>
    <w:rsid w:val="00775FD1"/>
    <w:rsid w:val="00776024"/>
    <w:rsid w:val="00777D57"/>
    <w:rsid w:val="0078510F"/>
    <w:rsid w:val="00786DC6"/>
    <w:rsid w:val="00787A9D"/>
    <w:rsid w:val="00792C92"/>
    <w:rsid w:val="00797914"/>
    <w:rsid w:val="007A319F"/>
    <w:rsid w:val="007A6703"/>
    <w:rsid w:val="007B1B59"/>
    <w:rsid w:val="007B3990"/>
    <w:rsid w:val="007B41E1"/>
    <w:rsid w:val="007B458C"/>
    <w:rsid w:val="007B7863"/>
    <w:rsid w:val="007C2C27"/>
    <w:rsid w:val="007E48FB"/>
    <w:rsid w:val="007E73BD"/>
    <w:rsid w:val="007F0ACB"/>
    <w:rsid w:val="007F1240"/>
    <w:rsid w:val="007F210A"/>
    <w:rsid w:val="007F4329"/>
    <w:rsid w:val="007F7223"/>
    <w:rsid w:val="00814599"/>
    <w:rsid w:val="00815147"/>
    <w:rsid w:val="00815559"/>
    <w:rsid w:val="00817858"/>
    <w:rsid w:val="00824273"/>
    <w:rsid w:val="008279CD"/>
    <w:rsid w:val="0083326F"/>
    <w:rsid w:val="00834471"/>
    <w:rsid w:val="008364CE"/>
    <w:rsid w:val="00856683"/>
    <w:rsid w:val="00863928"/>
    <w:rsid w:val="00863C2E"/>
    <w:rsid w:val="008640FE"/>
    <w:rsid w:val="00871525"/>
    <w:rsid w:val="00875CE8"/>
    <w:rsid w:val="00877934"/>
    <w:rsid w:val="008817E2"/>
    <w:rsid w:val="00881B66"/>
    <w:rsid w:val="00886EFC"/>
    <w:rsid w:val="008A206B"/>
    <w:rsid w:val="008A2709"/>
    <w:rsid w:val="008B07A1"/>
    <w:rsid w:val="008B6595"/>
    <w:rsid w:val="008C1943"/>
    <w:rsid w:val="008C4F2C"/>
    <w:rsid w:val="008C53CC"/>
    <w:rsid w:val="008D0007"/>
    <w:rsid w:val="008D4016"/>
    <w:rsid w:val="008D655F"/>
    <w:rsid w:val="008D74B8"/>
    <w:rsid w:val="008E0993"/>
    <w:rsid w:val="008E0FB0"/>
    <w:rsid w:val="008E383A"/>
    <w:rsid w:val="008E4BB3"/>
    <w:rsid w:val="008E61EB"/>
    <w:rsid w:val="008F0224"/>
    <w:rsid w:val="008F20B8"/>
    <w:rsid w:val="008F6B41"/>
    <w:rsid w:val="009020B6"/>
    <w:rsid w:val="00902120"/>
    <w:rsid w:val="009106D0"/>
    <w:rsid w:val="009110F3"/>
    <w:rsid w:val="00913533"/>
    <w:rsid w:val="00915FFF"/>
    <w:rsid w:val="00916199"/>
    <w:rsid w:val="00923619"/>
    <w:rsid w:val="00924FE8"/>
    <w:rsid w:val="00944D55"/>
    <w:rsid w:val="00947EB8"/>
    <w:rsid w:val="0095120F"/>
    <w:rsid w:val="00952318"/>
    <w:rsid w:val="00955A7A"/>
    <w:rsid w:val="00961114"/>
    <w:rsid w:val="009668C2"/>
    <w:rsid w:val="00967761"/>
    <w:rsid w:val="00976357"/>
    <w:rsid w:val="0099190E"/>
    <w:rsid w:val="009942CD"/>
    <w:rsid w:val="00994E6B"/>
    <w:rsid w:val="00995843"/>
    <w:rsid w:val="009B0529"/>
    <w:rsid w:val="009C2DC7"/>
    <w:rsid w:val="009D18BA"/>
    <w:rsid w:val="009D4477"/>
    <w:rsid w:val="009D50D7"/>
    <w:rsid w:val="009E5F0B"/>
    <w:rsid w:val="009F5707"/>
    <w:rsid w:val="009F6163"/>
    <w:rsid w:val="00A00759"/>
    <w:rsid w:val="00A009A7"/>
    <w:rsid w:val="00A0428E"/>
    <w:rsid w:val="00A170CE"/>
    <w:rsid w:val="00A20DAC"/>
    <w:rsid w:val="00A24E27"/>
    <w:rsid w:val="00A26E5F"/>
    <w:rsid w:val="00A3302B"/>
    <w:rsid w:val="00A36319"/>
    <w:rsid w:val="00A3748D"/>
    <w:rsid w:val="00A41507"/>
    <w:rsid w:val="00A41757"/>
    <w:rsid w:val="00A439A1"/>
    <w:rsid w:val="00A44C1A"/>
    <w:rsid w:val="00A46DE2"/>
    <w:rsid w:val="00A51844"/>
    <w:rsid w:val="00A5373A"/>
    <w:rsid w:val="00A63D63"/>
    <w:rsid w:val="00A66646"/>
    <w:rsid w:val="00A7222F"/>
    <w:rsid w:val="00A73A96"/>
    <w:rsid w:val="00A81468"/>
    <w:rsid w:val="00A821B5"/>
    <w:rsid w:val="00A8452A"/>
    <w:rsid w:val="00A93EEE"/>
    <w:rsid w:val="00A96C40"/>
    <w:rsid w:val="00AA0598"/>
    <w:rsid w:val="00AA5358"/>
    <w:rsid w:val="00AA7FD5"/>
    <w:rsid w:val="00AB2CDE"/>
    <w:rsid w:val="00AB5239"/>
    <w:rsid w:val="00AB6E8C"/>
    <w:rsid w:val="00AC081F"/>
    <w:rsid w:val="00AC088C"/>
    <w:rsid w:val="00AC14DA"/>
    <w:rsid w:val="00AC2343"/>
    <w:rsid w:val="00AC428B"/>
    <w:rsid w:val="00AC6F5D"/>
    <w:rsid w:val="00AC7C29"/>
    <w:rsid w:val="00AD335E"/>
    <w:rsid w:val="00AD5532"/>
    <w:rsid w:val="00AD5C09"/>
    <w:rsid w:val="00AE5C6C"/>
    <w:rsid w:val="00AF1ABB"/>
    <w:rsid w:val="00AF1FD4"/>
    <w:rsid w:val="00AF24C0"/>
    <w:rsid w:val="00AF5603"/>
    <w:rsid w:val="00B01396"/>
    <w:rsid w:val="00B10023"/>
    <w:rsid w:val="00B10CDA"/>
    <w:rsid w:val="00B1105B"/>
    <w:rsid w:val="00B2124B"/>
    <w:rsid w:val="00B2362B"/>
    <w:rsid w:val="00B31930"/>
    <w:rsid w:val="00B443DA"/>
    <w:rsid w:val="00B514E1"/>
    <w:rsid w:val="00B53E53"/>
    <w:rsid w:val="00B54068"/>
    <w:rsid w:val="00B55236"/>
    <w:rsid w:val="00B572CE"/>
    <w:rsid w:val="00B6712B"/>
    <w:rsid w:val="00B715DC"/>
    <w:rsid w:val="00B75D66"/>
    <w:rsid w:val="00B76224"/>
    <w:rsid w:val="00B777C3"/>
    <w:rsid w:val="00B8398E"/>
    <w:rsid w:val="00B84951"/>
    <w:rsid w:val="00B9317C"/>
    <w:rsid w:val="00B963E3"/>
    <w:rsid w:val="00B9756D"/>
    <w:rsid w:val="00B97CC2"/>
    <w:rsid w:val="00BA2119"/>
    <w:rsid w:val="00BA24AE"/>
    <w:rsid w:val="00BA29F4"/>
    <w:rsid w:val="00BA2BF9"/>
    <w:rsid w:val="00BA34D8"/>
    <w:rsid w:val="00BA48BA"/>
    <w:rsid w:val="00BA5E9B"/>
    <w:rsid w:val="00BA6E23"/>
    <w:rsid w:val="00BB3349"/>
    <w:rsid w:val="00BB5C3F"/>
    <w:rsid w:val="00BB5F45"/>
    <w:rsid w:val="00BC06A1"/>
    <w:rsid w:val="00BC5655"/>
    <w:rsid w:val="00BC5E55"/>
    <w:rsid w:val="00BD09BE"/>
    <w:rsid w:val="00BD0CFE"/>
    <w:rsid w:val="00BD1776"/>
    <w:rsid w:val="00BD4945"/>
    <w:rsid w:val="00BE33C3"/>
    <w:rsid w:val="00BE46B6"/>
    <w:rsid w:val="00BE6603"/>
    <w:rsid w:val="00BE6A53"/>
    <w:rsid w:val="00BF0790"/>
    <w:rsid w:val="00BF7736"/>
    <w:rsid w:val="00C07BDC"/>
    <w:rsid w:val="00C2021F"/>
    <w:rsid w:val="00C21173"/>
    <w:rsid w:val="00C23594"/>
    <w:rsid w:val="00C30701"/>
    <w:rsid w:val="00C36C18"/>
    <w:rsid w:val="00C402EA"/>
    <w:rsid w:val="00C4169D"/>
    <w:rsid w:val="00C43427"/>
    <w:rsid w:val="00C538AB"/>
    <w:rsid w:val="00C552C3"/>
    <w:rsid w:val="00C6169D"/>
    <w:rsid w:val="00C6615C"/>
    <w:rsid w:val="00C66D3B"/>
    <w:rsid w:val="00C66D3C"/>
    <w:rsid w:val="00C7573F"/>
    <w:rsid w:val="00C807DD"/>
    <w:rsid w:val="00C84E27"/>
    <w:rsid w:val="00C90077"/>
    <w:rsid w:val="00C92C1B"/>
    <w:rsid w:val="00C93749"/>
    <w:rsid w:val="00C96C9A"/>
    <w:rsid w:val="00C97F0B"/>
    <w:rsid w:val="00CA29B3"/>
    <w:rsid w:val="00CB0BC0"/>
    <w:rsid w:val="00CC5095"/>
    <w:rsid w:val="00CD25D3"/>
    <w:rsid w:val="00CD3388"/>
    <w:rsid w:val="00CD52C3"/>
    <w:rsid w:val="00CE1CBD"/>
    <w:rsid w:val="00CE30D1"/>
    <w:rsid w:val="00CF14BC"/>
    <w:rsid w:val="00CF3517"/>
    <w:rsid w:val="00D0126B"/>
    <w:rsid w:val="00D06750"/>
    <w:rsid w:val="00D10E70"/>
    <w:rsid w:val="00D13AD5"/>
    <w:rsid w:val="00D23F76"/>
    <w:rsid w:val="00D2527E"/>
    <w:rsid w:val="00D32118"/>
    <w:rsid w:val="00D33949"/>
    <w:rsid w:val="00D37857"/>
    <w:rsid w:val="00D436C0"/>
    <w:rsid w:val="00D46562"/>
    <w:rsid w:val="00D47A06"/>
    <w:rsid w:val="00D6043A"/>
    <w:rsid w:val="00D61E95"/>
    <w:rsid w:val="00D6329D"/>
    <w:rsid w:val="00D65812"/>
    <w:rsid w:val="00D6666F"/>
    <w:rsid w:val="00D72718"/>
    <w:rsid w:val="00D8728F"/>
    <w:rsid w:val="00D87F0A"/>
    <w:rsid w:val="00D94252"/>
    <w:rsid w:val="00DB2064"/>
    <w:rsid w:val="00DC036E"/>
    <w:rsid w:val="00DC6E36"/>
    <w:rsid w:val="00DD37F5"/>
    <w:rsid w:val="00DD3CE7"/>
    <w:rsid w:val="00DD434C"/>
    <w:rsid w:val="00DD7A15"/>
    <w:rsid w:val="00DE0BF3"/>
    <w:rsid w:val="00DE55DC"/>
    <w:rsid w:val="00DE7B32"/>
    <w:rsid w:val="00DF261D"/>
    <w:rsid w:val="00DF2FC1"/>
    <w:rsid w:val="00DF3844"/>
    <w:rsid w:val="00DF5F9B"/>
    <w:rsid w:val="00E17555"/>
    <w:rsid w:val="00E2198C"/>
    <w:rsid w:val="00E22ECB"/>
    <w:rsid w:val="00E35F0F"/>
    <w:rsid w:val="00E40CAA"/>
    <w:rsid w:val="00E448D5"/>
    <w:rsid w:val="00E44A34"/>
    <w:rsid w:val="00E53E03"/>
    <w:rsid w:val="00E54D86"/>
    <w:rsid w:val="00E55426"/>
    <w:rsid w:val="00E607E0"/>
    <w:rsid w:val="00E63AD5"/>
    <w:rsid w:val="00E65A2E"/>
    <w:rsid w:val="00E65D50"/>
    <w:rsid w:val="00E73CDD"/>
    <w:rsid w:val="00E85ACB"/>
    <w:rsid w:val="00E87C85"/>
    <w:rsid w:val="00E907E8"/>
    <w:rsid w:val="00E935E6"/>
    <w:rsid w:val="00E962D4"/>
    <w:rsid w:val="00EA09A8"/>
    <w:rsid w:val="00EA29D6"/>
    <w:rsid w:val="00EA3BA3"/>
    <w:rsid w:val="00EA6B39"/>
    <w:rsid w:val="00EB0FE0"/>
    <w:rsid w:val="00EB6736"/>
    <w:rsid w:val="00EB7083"/>
    <w:rsid w:val="00EC2171"/>
    <w:rsid w:val="00ED0694"/>
    <w:rsid w:val="00ED233D"/>
    <w:rsid w:val="00ED60D5"/>
    <w:rsid w:val="00EE06CF"/>
    <w:rsid w:val="00EE0A4F"/>
    <w:rsid w:val="00EE23EC"/>
    <w:rsid w:val="00EE2BCB"/>
    <w:rsid w:val="00EE4855"/>
    <w:rsid w:val="00EE740D"/>
    <w:rsid w:val="00EE7805"/>
    <w:rsid w:val="00EF058E"/>
    <w:rsid w:val="00EF57EC"/>
    <w:rsid w:val="00EF657A"/>
    <w:rsid w:val="00EF77FF"/>
    <w:rsid w:val="00F003AC"/>
    <w:rsid w:val="00F21885"/>
    <w:rsid w:val="00F22E84"/>
    <w:rsid w:val="00F23654"/>
    <w:rsid w:val="00F24E36"/>
    <w:rsid w:val="00F26C46"/>
    <w:rsid w:val="00F37439"/>
    <w:rsid w:val="00F37F82"/>
    <w:rsid w:val="00F40556"/>
    <w:rsid w:val="00F4562B"/>
    <w:rsid w:val="00F53043"/>
    <w:rsid w:val="00F549DB"/>
    <w:rsid w:val="00F56E2D"/>
    <w:rsid w:val="00F57291"/>
    <w:rsid w:val="00F609CB"/>
    <w:rsid w:val="00F630D4"/>
    <w:rsid w:val="00F71583"/>
    <w:rsid w:val="00F739C3"/>
    <w:rsid w:val="00F853D0"/>
    <w:rsid w:val="00F85904"/>
    <w:rsid w:val="00F91F34"/>
    <w:rsid w:val="00F928D2"/>
    <w:rsid w:val="00FA228A"/>
    <w:rsid w:val="00FA372B"/>
    <w:rsid w:val="00FA42F7"/>
    <w:rsid w:val="00FB0992"/>
    <w:rsid w:val="00FB4F7C"/>
    <w:rsid w:val="00FB6B72"/>
    <w:rsid w:val="00FC0A1D"/>
    <w:rsid w:val="00FD048E"/>
    <w:rsid w:val="00FD09A5"/>
    <w:rsid w:val="00FD6870"/>
    <w:rsid w:val="00FE3149"/>
    <w:rsid w:val="00FE6042"/>
    <w:rsid w:val="00FE61D0"/>
    <w:rsid w:val="00FF3EFD"/>
    <w:rsid w:val="00FF723C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locked="1" w:semiHidden="0" w:uiPriority="0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e">
    <w:name w:val="Normal"/>
    <w:qFormat/>
    <w:rsid w:val="00067F01"/>
    <w:pPr>
      <w:suppressAutoHyphens/>
      <w:autoSpaceDE w:val="0"/>
      <w:spacing w:line="100" w:lineRule="atLeast"/>
      <w:textAlignment w:val="baseline"/>
    </w:pPr>
    <w:rPr>
      <w:rFonts w:ascii="Liberation Serif" w:hAnsi="Liberation Serif" w:cs="Calibri"/>
      <w:color w:val="000000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46DE2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307F2"/>
    <w:pPr>
      <w:keepNext/>
      <w:keepLines/>
      <w:suppressAutoHyphens w:val="0"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6C0A37"/>
    <w:pPr>
      <w:keepNext/>
      <w:keepLines/>
      <w:numPr>
        <w:ilvl w:val="2"/>
        <w:numId w:val="1"/>
      </w:numPr>
      <w:spacing w:before="360" w:after="200"/>
      <w:outlineLvl w:val="2"/>
    </w:pPr>
    <w:rPr>
      <w:b/>
      <w:bCs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C0A37"/>
    <w:pPr>
      <w:keepNext/>
      <w:keepLines/>
      <w:spacing w:before="40"/>
      <w:outlineLvl w:val="3"/>
    </w:pPr>
    <w:rPr>
      <w:rFonts w:ascii="Calibri Light" w:hAnsi="Calibri Light" w:cs="Mangal"/>
      <w:i/>
      <w:iCs/>
      <w:color w:val="2E74B5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46DE2"/>
    <w:rPr>
      <w:rFonts w:ascii="Cambria" w:hAnsi="Cambria"/>
      <w:b/>
      <w:color w:val="000000"/>
      <w:kern w:val="32"/>
      <w:sz w:val="29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307F2"/>
    <w:rPr>
      <w:rFonts w:ascii="Cambria" w:hAnsi="Cambria"/>
      <w:b/>
      <w:color w:val="4F81BD"/>
      <w:sz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6C0A37"/>
    <w:rPr>
      <w:rFonts w:ascii="Tw Cen MT" w:hAnsi="Tw Cen MT" w:cs="Tw Cen MT"/>
      <w:b/>
      <w:bCs/>
      <w:iCs/>
      <w:kern w:val="1"/>
      <w:sz w:val="28"/>
      <w:szCs w:val="24"/>
      <w:lang w:eastAsia="zh-CN" w:bidi="hi-IN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C0A37"/>
    <w:rPr>
      <w:rFonts w:ascii="Calibri Light" w:hAnsi="Calibri Light"/>
      <w:i/>
      <w:color w:val="2E74B5"/>
      <w:kern w:val="1"/>
      <w:sz w:val="21"/>
      <w:lang w:val="it-IT" w:eastAsia="zh-CN"/>
    </w:rPr>
  </w:style>
  <w:style w:type="character" w:customStyle="1" w:styleId="Carpredefinitoparagrafo1">
    <w:name w:val="Car. predefinito paragrafo1"/>
    <w:uiPriority w:val="99"/>
    <w:rsid w:val="006C0A37"/>
  </w:style>
  <w:style w:type="character" w:styleId="Collegamentoipertestuale">
    <w:name w:val="Hyperlink"/>
    <w:basedOn w:val="Carpredefinitoparagrafo"/>
    <w:uiPriority w:val="99"/>
    <w:rsid w:val="006C0A37"/>
    <w:rPr>
      <w:rFonts w:cs="Times New Roman"/>
      <w:color w:val="000080"/>
      <w:u w:val="single"/>
    </w:rPr>
  </w:style>
  <w:style w:type="character" w:customStyle="1" w:styleId="Carpredefinitoparagrafo-a512318">
    <w:name w:val="Car. predefinito paragrafo-a512318"/>
    <w:uiPriority w:val="99"/>
    <w:rsid w:val="006C0A37"/>
  </w:style>
  <w:style w:type="paragraph" w:styleId="Corpotesto">
    <w:name w:val="Body Text"/>
    <w:basedOn w:val="Normale"/>
    <w:link w:val="CorpotestoCarattere"/>
    <w:uiPriority w:val="99"/>
    <w:rsid w:val="006C0A37"/>
    <w:pPr>
      <w:suppressAutoHyphens w:val="0"/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C0A37"/>
    <w:rPr>
      <w:rFonts w:ascii="Liberation Serif" w:eastAsia="SimSun" w:hAnsi="Liberation Serif"/>
      <w:color w:val="000000"/>
      <w:kern w:val="1"/>
      <w:sz w:val="24"/>
      <w:lang w:val="it-IT" w:eastAsia="zh-CN"/>
    </w:rPr>
  </w:style>
  <w:style w:type="paragraph" w:customStyle="1" w:styleId="Normale1">
    <w:name w:val="Normale1"/>
    <w:rsid w:val="006C0A37"/>
    <w:pPr>
      <w:suppressAutoHyphens/>
      <w:spacing w:after="120" w:line="276" w:lineRule="auto"/>
      <w:jc w:val="both"/>
      <w:textAlignment w:val="baseline"/>
    </w:pPr>
    <w:rPr>
      <w:rFonts w:ascii="Tw Cen MT" w:hAnsi="Tw Cen MT" w:cs="Tw Cen MT"/>
      <w:kern w:val="1"/>
      <w:sz w:val="24"/>
      <w:szCs w:val="24"/>
      <w:lang w:eastAsia="zh-CN" w:bidi="hi-IN"/>
    </w:rPr>
  </w:style>
  <w:style w:type="paragraph" w:customStyle="1" w:styleId="Paragrafoelenco1">
    <w:name w:val="Paragrafo elenco1"/>
    <w:basedOn w:val="Normale1"/>
    <w:uiPriority w:val="99"/>
    <w:rsid w:val="006C0A37"/>
    <w:pPr>
      <w:numPr>
        <w:numId w:val="3"/>
      </w:numPr>
      <w:spacing w:before="120" w:after="200" w:line="300" w:lineRule="exact"/>
    </w:pPr>
  </w:style>
  <w:style w:type="paragraph" w:styleId="Intestazione">
    <w:name w:val="header"/>
    <w:basedOn w:val="Normale1"/>
    <w:link w:val="IntestazioneCarattere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C0A37"/>
    <w:rPr>
      <w:rFonts w:ascii="Tw Cen MT" w:eastAsia="Times New Roman" w:hAnsi="Tw Cen MT"/>
      <w:kern w:val="1"/>
      <w:sz w:val="24"/>
      <w:lang w:val="it-IT" w:eastAsia="zh-CN"/>
    </w:rPr>
  </w:style>
  <w:style w:type="paragraph" w:styleId="Pidipagina">
    <w:name w:val="footer"/>
    <w:basedOn w:val="Normale1"/>
    <w:link w:val="PidipaginaCarattere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C0A37"/>
    <w:rPr>
      <w:rFonts w:ascii="Tw Cen MT" w:eastAsia="Times New Roman" w:hAnsi="Tw Cen MT"/>
      <w:kern w:val="1"/>
      <w:sz w:val="24"/>
      <w:lang w:val="it-IT" w:eastAsia="zh-CN"/>
    </w:rPr>
  </w:style>
  <w:style w:type="paragraph" w:styleId="Titoloindicefonti">
    <w:name w:val="toa heading"/>
    <w:basedOn w:val="Normale"/>
    <w:uiPriority w:val="99"/>
    <w:rsid w:val="006C0A37"/>
    <w:pPr>
      <w:keepNext/>
      <w:suppressLineNumbers/>
      <w:suppressAutoHyphens w:val="0"/>
      <w:spacing w:before="240" w:after="120"/>
    </w:pPr>
    <w:rPr>
      <w:rFonts w:ascii="Liberation Sans" w:eastAsia="MS Mincho" w:hAnsi="Liberation Sans" w:cs="Tahoma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C0A37"/>
    <w:pPr>
      <w:ind w:left="720"/>
      <w:contextualSpacing/>
    </w:pPr>
  </w:style>
  <w:style w:type="character" w:customStyle="1" w:styleId="BalloonTextChar">
    <w:name w:val="Balloon Text Char"/>
    <w:uiPriority w:val="99"/>
    <w:rsid w:val="006C0A37"/>
    <w:rPr>
      <w:rFonts w:ascii="Tahoma" w:eastAsia="Times New Roman" w:hAnsi="Tahoma"/>
      <w:sz w:val="16"/>
    </w:rPr>
  </w:style>
  <w:style w:type="character" w:customStyle="1" w:styleId="DefaultParagraphFont-af5a6e7">
    <w:name w:val="Default Paragraph Font-af5a6e7"/>
    <w:uiPriority w:val="99"/>
    <w:rsid w:val="006C0A37"/>
  </w:style>
  <w:style w:type="character" w:customStyle="1" w:styleId="DefaultParagraphFont-a744791">
    <w:name w:val="Default Paragraph Font-a744791"/>
    <w:uiPriority w:val="99"/>
    <w:rsid w:val="006C0A37"/>
  </w:style>
  <w:style w:type="character" w:customStyle="1" w:styleId="DefaultParagraphFont-adc1524">
    <w:name w:val="Default Paragraph Font-adc1524"/>
    <w:uiPriority w:val="99"/>
    <w:rsid w:val="006C0A37"/>
  </w:style>
  <w:style w:type="paragraph" w:customStyle="1" w:styleId="TableContents">
    <w:name w:val="Table Contents"/>
    <w:basedOn w:val="Normale"/>
    <w:uiPriority w:val="99"/>
    <w:rsid w:val="00585C6C"/>
    <w:pPr>
      <w:suppressLineNumbers/>
      <w:suppressAutoHyphens w:val="0"/>
    </w:pPr>
  </w:style>
  <w:style w:type="paragraph" w:customStyle="1" w:styleId="Default">
    <w:name w:val="Default"/>
    <w:rsid w:val="007F0AC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 w:eastAsia="en-US"/>
    </w:rPr>
  </w:style>
  <w:style w:type="character" w:customStyle="1" w:styleId="DefaultParagraphFont-a5a1f1a">
    <w:name w:val="Default Paragraph Font-a5a1f1a"/>
    <w:uiPriority w:val="99"/>
    <w:rsid w:val="0037373B"/>
  </w:style>
  <w:style w:type="paragraph" w:styleId="Sommario3">
    <w:name w:val="toc 3"/>
    <w:basedOn w:val="Normale"/>
    <w:next w:val="Normale"/>
    <w:autoRedefine/>
    <w:uiPriority w:val="99"/>
    <w:rsid w:val="00D33949"/>
    <w:pPr>
      <w:tabs>
        <w:tab w:val="right" w:leader="dot" w:pos="9856"/>
      </w:tabs>
      <w:spacing w:afterLines="120" w:line="240" w:lineRule="auto"/>
      <w:ind w:left="840"/>
      <w:jc w:val="both"/>
    </w:pPr>
    <w:rPr>
      <w:rFonts w:ascii="Century Gothic" w:hAnsi="Century Gothic"/>
      <w:b/>
      <w:noProof/>
      <w:color w:val="auto"/>
      <w:szCs w:val="21"/>
    </w:rPr>
  </w:style>
  <w:style w:type="paragraph" w:styleId="Sommario4">
    <w:name w:val="toc 4"/>
    <w:basedOn w:val="Normale"/>
    <w:next w:val="Normale"/>
    <w:autoRedefine/>
    <w:uiPriority w:val="99"/>
    <w:rsid w:val="001D63D4"/>
    <w:pPr>
      <w:ind w:left="720"/>
    </w:pPr>
    <w:rPr>
      <w:rFonts w:cs="Mangal"/>
      <w:szCs w:val="21"/>
    </w:rPr>
  </w:style>
  <w:style w:type="paragraph" w:customStyle="1" w:styleId="Textbody">
    <w:name w:val="Text body"/>
    <w:basedOn w:val="Normale"/>
    <w:uiPriority w:val="99"/>
    <w:rsid w:val="00CE30D1"/>
    <w:pPr>
      <w:widowControl w:val="0"/>
      <w:autoSpaceDE/>
      <w:autoSpaceDN w:val="0"/>
      <w:spacing w:line="240" w:lineRule="auto"/>
    </w:pPr>
    <w:rPr>
      <w:rFonts w:ascii="Times New Roman" w:eastAsia="Arial Unicode MS" w:hAnsi="Times New Roman" w:cs="Tahoma"/>
      <w:color w:val="auto"/>
      <w:kern w:val="3"/>
      <w:lang w:eastAsia="it-IT" w:bidi="ar-SA"/>
    </w:rPr>
  </w:style>
  <w:style w:type="paragraph" w:styleId="Nessunaspaziatura">
    <w:name w:val="No Spacing"/>
    <w:uiPriority w:val="99"/>
    <w:qFormat/>
    <w:rsid w:val="00EF57EC"/>
    <w:rPr>
      <w:lang w:eastAsia="en-US"/>
    </w:rPr>
  </w:style>
  <w:style w:type="paragraph" w:styleId="Titolosommario">
    <w:name w:val="TOC Heading"/>
    <w:basedOn w:val="Titolo1"/>
    <w:next w:val="Normale"/>
    <w:uiPriority w:val="99"/>
    <w:qFormat/>
    <w:rsid w:val="00A46DE2"/>
    <w:pPr>
      <w:keepLines/>
      <w:suppressAutoHyphens w:val="0"/>
      <w:autoSpaceDE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it-IT" w:bidi="ar-SA"/>
    </w:rPr>
  </w:style>
  <w:style w:type="paragraph" w:customStyle="1" w:styleId="StileCris">
    <w:name w:val="Stile Cris"/>
    <w:link w:val="StileCrisCarattere"/>
    <w:autoRedefine/>
    <w:uiPriority w:val="99"/>
    <w:rsid w:val="005E2E28"/>
    <w:pPr>
      <w:numPr>
        <w:numId w:val="5"/>
      </w:numPr>
      <w:jc w:val="both"/>
    </w:pPr>
    <w:rPr>
      <w:rFonts w:ascii="Century Gothic" w:hAnsi="Century Gothic"/>
      <w:szCs w:val="24"/>
      <w:lang w:eastAsia="en-US"/>
    </w:rPr>
  </w:style>
  <w:style w:type="character" w:customStyle="1" w:styleId="StileCrisCarattere">
    <w:name w:val="Stile Cris Carattere"/>
    <w:link w:val="StileCris"/>
    <w:uiPriority w:val="99"/>
    <w:locked/>
    <w:rsid w:val="005E2E28"/>
    <w:rPr>
      <w:rFonts w:ascii="Century Gothic" w:hAnsi="Century Gothic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E58E3"/>
    <w:pPr>
      <w:suppressAutoHyphens w:val="0"/>
      <w:autoSpaceDE/>
      <w:spacing w:line="240" w:lineRule="auto"/>
      <w:textAlignment w:val="auto"/>
    </w:pPr>
    <w:rPr>
      <w:rFonts w:ascii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E58E3"/>
    <w:rPr>
      <w:rFonts w:eastAsia="Times New Roman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5E58E3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99190E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9190E"/>
    <w:rPr>
      <w:rFonts w:ascii="Segoe UI" w:hAnsi="Segoe UI"/>
      <w:color w:val="000000"/>
      <w:kern w:val="1"/>
      <w:sz w:val="16"/>
      <w:lang w:eastAsia="zh-CN"/>
    </w:rPr>
  </w:style>
  <w:style w:type="character" w:styleId="Rimandocommento">
    <w:name w:val="annotation reference"/>
    <w:basedOn w:val="Carpredefinitoparagrafo"/>
    <w:uiPriority w:val="99"/>
    <w:semiHidden/>
    <w:rsid w:val="005407C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5407C2"/>
    <w:pPr>
      <w:spacing w:line="240" w:lineRule="auto"/>
    </w:pPr>
    <w:rPr>
      <w:rFonts w:cs="Mangal"/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407C2"/>
    <w:rPr>
      <w:rFonts w:ascii="Liberation Serif" w:hAnsi="Liberation Serif" w:cs="Mangal"/>
      <w:color w:val="000000"/>
      <w:kern w:val="1"/>
      <w:sz w:val="18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5407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407C2"/>
    <w:rPr>
      <w:rFonts w:ascii="Liberation Serif" w:hAnsi="Liberation Serif" w:cs="Mangal"/>
      <w:b/>
      <w:bCs/>
      <w:color w:val="000000"/>
      <w:kern w:val="1"/>
      <w:sz w:val="18"/>
      <w:szCs w:val="18"/>
      <w:lang w:eastAsia="zh-CN" w:bidi="hi-IN"/>
    </w:rPr>
  </w:style>
  <w:style w:type="table" w:styleId="Grigliatabella">
    <w:name w:val="Table Grid"/>
    <w:basedOn w:val="Tabellanormale"/>
    <w:locked/>
    <w:rsid w:val="00267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locked="1" w:semiHidden="0" w:uiPriority="0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e">
    <w:name w:val="Normal"/>
    <w:qFormat/>
    <w:rsid w:val="00067F01"/>
    <w:pPr>
      <w:suppressAutoHyphens/>
      <w:autoSpaceDE w:val="0"/>
      <w:spacing w:line="100" w:lineRule="atLeast"/>
      <w:textAlignment w:val="baseline"/>
    </w:pPr>
    <w:rPr>
      <w:rFonts w:ascii="Liberation Serif" w:hAnsi="Liberation Serif" w:cs="Calibri"/>
      <w:color w:val="000000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46DE2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307F2"/>
    <w:pPr>
      <w:keepNext/>
      <w:keepLines/>
      <w:suppressAutoHyphens w:val="0"/>
      <w:autoSpaceDE/>
      <w:spacing w:before="200" w:line="276" w:lineRule="auto"/>
      <w:textAlignment w:val="auto"/>
      <w:outlineLvl w:val="1"/>
    </w:pPr>
    <w:rPr>
      <w:rFonts w:ascii="Cambria" w:hAnsi="Cambria" w:cs="Times New Roman"/>
      <w:b/>
      <w:bCs/>
      <w:color w:val="4F81BD"/>
      <w:kern w:val="0"/>
      <w:sz w:val="26"/>
      <w:szCs w:val="26"/>
      <w:lang w:eastAsia="en-US" w:bidi="ar-SA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6C0A37"/>
    <w:pPr>
      <w:keepNext/>
      <w:keepLines/>
      <w:numPr>
        <w:ilvl w:val="2"/>
        <w:numId w:val="1"/>
      </w:numPr>
      <w:spacing w:before="360" w:after="200"/>
      <w:outlineLvl w:val="2"/>
    </w:pPr>
    <w:rPr>
      <w:b/>
      <w:bCs/>
      <w:iCs/>
      <w:sz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C0A37"/>
    <w:pPr>
      <w:keepNext/>
      <w:keepLines/>
      <w:spacing w:before="40"/>
      <w:outlineLvl w:val="3"/>
    </w:pPr>
    <w:rPr>
      <w:rFonts w:ascii="Calibri Light" w:hAnsi="Calibri Light" w:cs="Mangal"/>
      <w:i/>
      <w:iCs/>
      <w:color w:val="2E74B5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46DE2"/>
    <w:rPr>
      <w:rFonts w:ascii="Cambria" w:hAnsi="Cambria"/>
      <w:b/>
      <w:color w:val="000000"/>
      <w:kern w:val="32"/>
      <w:sz w:val="29"/>
      <w:lang w:eastAsia="zh-CN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307F2"/>
    <w:rPr>
      <w:rFonts w:ascii="Cambria" w:hAnsi="Cambria"/>
      <w:b/>
      <w:color w:val="4F81BD"/>
      <w:sz w:val="26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6C0A37"/>
    <w:rPr>
      <w:rFonts w:ascii="Tw Cen MT" w:hAnsi="Tw Cen MT" w:cs="Tw Cen MT"/>
      <w:b/>
      <w:bCs/>
      <w:iCs/>
      <w:kern w:val="1"/>
      <w:sz w:val="28"/>
      <w:szCs w:val="24"/>
      <w:lang w:eastAsia="zh-CN" w:bidi="hi-IN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6C0A37"/>
    <w:rPr>
      <w:rFonts w:ascii="Calibri Light" w:hAnsi="Calibri Light"/>
      <w:i/>
      <w:color w:val="2E74B5"/>
      <w:kern w:val="1"/>
      <w:sz w:val="21"/>
      <w:lang w:val="it-IT" w:eastAsia="zh-CN"/>
    </w:rPr>
  </w:style>
  <w:style w:type="character" w:customStyle="1" w:styleId="Carpredefinitoparagrafo1">
    <w:name w:val="Car. predefinito paragrafo1"/>
    <w:uiPriority w:val="99"/>
    <w:rsid w:val="006C0A37"/>
  </w:style>
  <w:style w:type="character" w:styleId="Collegamentoipertestuale">
    <w:name w:val="Hyperlink"/>
    <w:basedOn w:val="Carpredefinitoparagrafo"/>
    <w:uiPriority w:val="99"/>
    <w:rsid w:val="006C0A37"/>
    <w:rPr>
      <w:rFonts w:cs="Times New Roman"/>
      <w:color w:val="000080"/>
      <w:u w:val="single"/>
    </w:rPr>
  </w:style>
  <w:style w:type="character" w:customStyle="1" w:styleId="Carpredefinitoparagrafo-a512318">
    <w:name w:val="Car. predefinito paragrafo-a512318"/>
    <w:uiPriority w:val="99"/>
    <w:rsid w:val="006C0A37"/>
  </w:style>
  <w:style w:type="paragraph" w:styleId="Corpotesto">
    <w:name w:val="Body Text"/>
    <w:basedOn w:val="Normale"/>
    <w:link w:val="CorpotestoCarattere"/>
    <w:uiPriority w:val="99"/>
    <w:rsid w:val="006C0A37"/>
    <w:pPr>
      <w:suppressAutoHyphens w:val="0"/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6C0A37"/>
    <w:rPr>
      <w:rFonts w:ascii="Liberation Serif" w:eastAsia="SimSun" w:hAnsi="Liberation Serif"/>
      <w:color w:val="000000"/>
      <w:kern w:val="1"/>
      <w:sz w:val="24"/>
      <w:lang w:val="it-IT" w:eastAsia="zh-CN"/>
    </w:rPr>
  </w:style>
  <w:style w:type="paragraph" w:customStyle="1" w:styleId="Normale1">
    <w:name w:val="Normale1"/>
    <w:rsid w:val="006C0A37"/>
    <w:pPr>
      <w:suppressAutoHyphens/>
      <w:spacing w:after="120" w:line="276" w:lineRule="auto"/>
      <w:jc w:val="both"/>
      <w:textAlignment w:val="baseline"/>
    </w:pPr>
    <w:rPr>
      <w:rFonts w:ascii="Tw Cen MT" w:hAnsi="Tw Cen MT" w:cs="Tw Cen MT"/>
      <w:kern w:val="1"/>
      <w:sz w:val="24"/>
      <w:szCs w:val="24"/>
      <w:lang w:eastAsia="zh-CN" w:bidi="hi-IN"/>
    </w:rPr>
  </w:style>
  <w:style w:type="paragraph" w:customStyle="1" w:styleId="Paragrafoelenco1">
    <w:name w:val="Paragrafo elenco1"/>
    <w:basedOn w:val="Normale1"/>
    <w:uiPriority w:val="99"/>
    <w:rsid w:val="006C0A37"/>
    <w:pPr>
      <w:numPr>
        <w:numId w:val="3"/>
      </w:numPr>
      <w:spacing w:before="120" w:after="200" w:line="300" w:lineRule="exact"/>
    </w:pPr>
  </w:style>
  <w:style w:type="paragraph" w:styleId="Intestazione">
    <w:name w:val="header"/>
    <w:basedOn w:val="Normale1"/>
    <w:link w:val="IntestazioneCarattere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C0A37"/>
    <w:rPr>
      <w:rFonts w:ascii="Tw Cen MT" w:eastAsia="Times New Roman" w:hAnsi="Tw Cen MT"/>
      <w:kern w:val="1"/>
      <w:sz w:val="24"/>
      <w:lang w:val="it-IT" w:eastAsia="zh-CN"/>
    </w:rPr>
  </w:style>
  <w:style w:type="paragraph" w:styleId="Pidipagina">
    <w:name w:val="footer"/>
    <w:basedOn w:val="Normale1"/>
    <w:link w:val="PidipaginaCarattere"/>
    <w:uiPriority w:val="99"/>
    <w:rsid w:val="006C0A37"/>
    <w:pPr>
      <w:tabs>
        <w:tab w:val="center" w:pos="4819"/>
        <w:tab w:val="right" w:pos="9638"/>
      </w:tabs>
      <w:spacing w:after="0" w:line="100" w:lineRule="atLeast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C0A37"/>
    <w:rPr>
      <w:rFonts w:ascii="Tw Cen MT" w:eastAsia="Times New Roman" w:hAnsi="Tw Cen MT"/>
      <w:kern w:val="1"/>
      <w:sz w:val="24"/>
      <w:lang w:val="it-IT" w:eastAsia="zh-CN"/>
    </w:rPr>
  </w:style>
  <w:style w:type="paragraph" w:styleId="Titoloindicefonti">
    <w:name w:val="toa heading"/>
    <w:basedOn w:val="Normale"/>
    <w:uiPriority w:val="99"/>
    <w:rsid w:val="006C0A37"/>
    <w:pPr>
      <w:keepNext/>
      <w:suppressLineNumbers/>
      <w:suppressAutoHyphens w:val="0"/>
      <w:spacing w:before="240" w:after="120"/>
    </w:pPr>
    <w:rPr>
      <w:rFonts w:ascii="Liberation Sans" w:eastAsia="MS Mincho" w:hAnsi="Liberation Sans" w:cs="Tahoma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  <w:rsid w:val="006C0A37"/>
    <w:pPr>
      <w:ind w:left="720"/>
      <w:contextualSpacing/>
    </w:pPr>
  </w:style>
  <w:style w:type="character" w:customStyle="1" w:styleId="BalloonTextChar">
    <w:name w:val="Balloon Text Char"/>
    <w:uiPriority w:val="99"/>
    <w:rsid w:val="006C0A37"/>
    <w:rPr>
      <w:rFonts w:ascii="Tahoma" w:eastAsia="Times New Roman" w:hAnsi="Tahoma"/>
      <w:sz w:val="16"/>
    </w:rPr>
  </w:style>
  <w:style w:type="character" w:customStyle="1" w:styleId="DefaultParagraphFont-af5a6e7">
    <w:name w:val="Default Paragraph Font-af5a6e7"/>
    <w:uiPriority w:val="99"/>
    <w:rsid w:val="006C0A37"/>
  </w:style>
  <w:style w:type="character" w:customStyle="1" w:styleId="DefaultParagraphFont-a744791">
    <w:name w:val="Default Paragraph Font-a744791"/>
    <w:uiPriority w:val="99"/>
    <w:rsid w:val="006C0A37"/>
  </w:style>
  <w:style w:type="character" w:customStyle="1" w:styleId="DefaultParagraphFont-adc1524">
    <w:name w:val="Default Paragraph Font-adc1524"/>
    <w:uiPriority w:val="99"/>
    <w:rsid w:val="006C0A37"/>
  </w:style>
  <w:style w:type="paragraph" w:customStyle="1" w:styleId="TableContents">
    <w:name w:val="Table Contents"/>
    <w:basedOn w:val="Normale"/>
    <w:uiPriority w:val="99"/>
    <w:rsid w:val="00585C6C"/>
    <w:pPr>
      <w:suppressLineNumbers/>
      <w:suppressAutoHyphens w:val="0"/>
    </w:pPr>
  </w:style>
  <w:style w:type="paragraph" w:customStyle="1" w:styleId="Default">
    <w:name w:val="Default"/>
    <w:rsid w:val="007F0ACB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n-US" w:eastAsia="en-US"/>
    </w:rPr>
  </w:style>
  <w:style w:type="character" w:customStyle="1" w:styleId="DefaultParagraphFont-a5a1f1a">
    <w:name w:val="Default Paragraph Font-a5a1f1a"/>
    <w:uiPriority w:val="99"/>
    <w:rsid w:val="0037373B"/>
  </w:style>
  <w:style w:type="paragraph" w:styleId="Sommario3">
    <w:name w:val="toc 3"/>
    <w:basedOn w:val="Normale"/>
    <w:next w:val="Normale"/>
    <w:autoRedefine/>
    <w:uiPriority w:val="99"/>
    <w:rsid w:val="00D33949"/>
    <w:pPr>
      <w:tabs>
        <w:tab w:val="right" w:leader="dot" w:pos="9856"/>
      </w:tabs>
      <w:spacing w:afterLines="120" w:line="240" w:lineRule="auto"/>
      <w:ind w:left="840"/>
      <w:jc w:val="both"/>
    </w:pPr>
    <w:rPr>
      <w:rFonts w:ascii="Century Gothic" w:hAnsi="Century Gothic"/>
      <w:b/>
      <w:noProof/>
      <w:color w:val="auto"/>
      <w:szCs w:val="21"/>
    </w:rPr>
  </w:style>
  <w:style w:type="paragraph" w:styleId="Sommario4">
    <w:name w:val="toc 4"/>
    <w:basedOn w:val="Normale"/>
    <w:next w:val="Normale"/>
    <w:autoRedefine/>
    <w:uiPriority w:val="99"/>
    <w:rsid w:val="001D63D4"/>
    <w:pPr>
      <w:ind w:left="720"/>
    </w:pPr>
    <w:rPr>
      <w:rFonts w:cs="Mangal"/>
      <w:szCs w:val="21"/>
    </w:rPr>
  </w:style>
  <w:style w:type="paragraph" w:customStyle="1" w:styleId="Textbody">
    <w:name w:val="Text body"/>
    <w:basedOn w:val="Normale"/>
    <w:uiPriority w:val="99"/>
    <w:rsid w:val="00CE30D1"/>
    <w:pPr>
      <w:widowControl w:val="0"/>
      <w:autoSpaceDE/>
      <w:autoSpaceDN w:val="0"/>
      <w:spacing w:line="240" w:lineRule="auto"/>
    </w:pPr>
    <w:rPr>
      <w:rFonts w:ascii="Times New Roman" w:eastAsia="Arial Unicode MS" w:hAnsi="Times New Roman" w:cs="Tahoma"/>
      <w:color w:val="auto"/>
      <w:kern w:val="3"/>
      <w:lang w:eastAsia="it-IT" w:bidi="ar-SA"/>
    </w:rPr>
  </w:style>
  <w:style w:type="paragraph" w:styleId="Nessunaspaziatura">
    <w:name w:val="No Spacing"/>
    <w:uiPriority w:val="99"/>
    <w:qFormat/>
    <w:rsid w:val="00EF57EC"/>
    <w:rPr>
      <w:lang w:eastAsia="en-US"/>
    </w:rPr>
  </w:style>
  <w:style w:type="paragraph" w:styleId="Titolosommario">
    <w:name w:val="TOC Heading"/>
    <w:basedOn w:val="Titolo1"/>
    <w:next w:val="Normale"/>
    <w:uiPriority w:val="99"/>
    <w:qFormat/>
    <w:rsid w:val="00A46DE2"/>
    <w:pPr>
      <w:keepLines/>
      <w:suppressAutoHyphens w:val="0"/>
      <w:autoSpaceDE/>
      <w:spacing w:before="480" w:after="0" w:line="276" w:lineRule="auto"/>
      <w:textAlignment w:val="auto"/>
      <w:outlineLvl w:val="9"/>
    </w:pPr>
    <w:rPr>
      <w:rFonts w:cs="Times New Roman"/>
      <w:color w:val="365F91"/>
      <w:kern w:val="0"/>
      <w:sz w:val="28"/>
      <w:szCs w:val="28"/>
      <w:lang w:eastAsia="it-IT" w:bidi="ar-SA"/>
    </w:rPr>
  </w:style>
  <w:style w:type="paragraph" w:customStyle="1" w:styleId="StileCris">
    <w:name w:val="Stile Cris"/>
    <w:link w:val="StileCrisCarattere"/>
    <w:autoRedefine/>
    <w:uiPriority w:val="99"/>
    <w:rsid w:val="005E2E28"/>
    <w:pPr>
      <w:numPr>
        <w:numId w:val="5"/>
      </w:numPr>
      <w:jc w:val="both"/>
    </w:pPr>
    <w:rPr>
      <w:rFonts w:ascii="Century Gothic" w:hAnsi="Century Gothic"/>
      <w:szCs w:val="24"/>
      <w:lang w:eastAsia="en-US"/>
    </w:rPr>
  </w:style>
  <w:style w:type="character" w:customStyle="1" w:styleId="StileCrisCarattere">
    <w:name w:val="Stile Cris Carattere"/>
    <w:link w:val="StileCris"/>
    <w:uiPriority w:val="99"/>
    <w:locked/>
    <w:rsid w:val="005E2E28"/>
    <w:rPr>
      <w:rFonts w:ascii="Century Gothic" w:hAnsi="Century Gothic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E58E3"/>
    <w:pPr>
      <w:suppressAutoHyphens w:val="0"/>
      <w:autoSpaceDE/>
      <w:spacing w:line="240" w:lineRule="auto"/>
      <w:textAlignment w:val="auto"/>
    </w:pPr>
    <w:rPr>
      <w:rFonts w:ascii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E58E3"/>
    <w:rPr>
      <w:rFonts w:eastAsia="Times New Roman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5E58E3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rsid w:val="0099190E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9190E"/>
    <w:rPr>
      <w:rFonts w:ascii="Segoe UI" w:hAnsi="Segoe UI"/>
      <w:color w:val="000000"/>
      <w:kern w:val="1"/>
      <w:sz w:val="16"/>
      <w:lang w:eastAsia="zh-CN"/>
    </w:rPr>
  </w:style>
  <w:style w:type="character" w:styleId="Rimandocommento">
    <w:name w:val="annotation reference"/>
    <w:basedOn w:val="Carpredefinitoparagrafo"/>
    <w:uiPriority w:val="99"/>
    <w:semiHidden/>
    <w:rsid w:val="005407C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5407C2"/>
    <w:pPr>
      <w:spacing w:line="240" w:lineRule="auto"/>
    </w:pPr>
    <w:rPr>
      <w:rFonts w:cs="Mangal"/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407C2"/>
    <w:rPr>
      <w:rFonts w:ascii="Liberation Serif" w:hAnsi="Liberation Serif" w:cs="Mangal"/>
      <w:color w:val="000000"/>
      <w:kern w:val="1"/>
      <w:sz w:val="18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5407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407C2"/>
    <w:rPr>
      <w:rFonts w:ascii="Liberation Serif" w:hAnsi="Liberation Serif" w:cs="Mangal"/>
      <w:b/>
      <w:bCs/>
      <w:color w:val="000000"/>
      <w:kern w:val="1"/>
      <w:sz w:val="18"/>
      <w:szCs w:val="18"/>
      <w:lang w:eastAsia="zh-CN" w:bidi="hi-IN"/>
    </w:rPr>
  </w:style>
  <w:style w:type="table" w:styleId="Grigliatabella">
    <w:name w:val="Table Grid"/>
    <w:basedOn w:val="Tabellanormale"/>
    <w:locked/>
    <w:rsid w:val="00267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67ED-C956-4CE7-9A6D-5FCBD29B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273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Arthur D. Little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Stucchi</dc:creator>
  <cp:lastModifiedBy>Daniela, Prandi</cp:lastModifiedBy>
  <cp:revision>90</cp:revision>
  <cp:lastPrinted>2019-08-07T08:47:00Z</cp:lastPrinted>
  <dcterms:created xsi:type="dcterms:W3CDTF">2019-07-25T13:45:00Z</dcterms:created>
  <dcterms:modified xsi:type="dcterms:W3CDTF">2019-08-08T15:08:00Z</dcterms:modified>
</cp:coreProperties>
</file>